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903F2F7" w14:textId="0459BA15" w:rsidR="00182661" w:rsidRDefault="00956306" w:rsidP="00982CBD">
      <w:pPr>
        <w:pStyle w:val="Zhlav"/>
        <w:ind w:left="-964" w:right="-737"/>
        <w:jc w:val="left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t xml:space="preserve">              </w:t>
      </w:r>
      <w:r w:rsidR="00B73CF6">
        <w:rPr>
          <w:noProof/>
          <w:sz w:val="24"/>
          <w:szCs w:val="24"/>
          <w:lang w:eastAsia="cs-CZ"/>
        </w:rPr>
        <w:drawing>
          <wp:inline distT="0" distB="0" distL="0" distR="0" wp14:anchorId="488660A7" wp14:editId="6DC5B1E0">
            <wp:extent cx="2573020" cy="798830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02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82661">
        <w:rPr>
          <w:noProof/>
          <w:sz w:val="24"/>
          <w:szCs w:val="24"/>
          <w:lang w:eastAsia="cs-CZ"/>
        </w:rPr>
        <w:t xml:space="preserve">     </w:t>
      </w:r>
    </w:p>
    <w:p w14:paraId="678CB3DC" w14:textId="4B10B41C" w:rsidR="00182661" w:rsidRPr="003F261A" w:rsidRDefault="00182661" w:rsidP="00982CBD">
      <w:pPr>
        <w:tabs>
          <w:tab w:val="left" w:pos="7005"/>
        </w:tabs>
        <w:spacing w:before="360"/>
        <w:ind w:left="0"/>
        <w:jc w:val="right"/>
        <w:rPr>
          <w:rFonts w:cs="Arial"/>
          <w:sz w:val="24"/>
          <w:szCs w:val="24"/>
        </w:rPr>
      </w:pPr>
      <w:r w:rsidRPr="00EE7957">
        <w:rPr>
          <w:rFonts w:cs="Arial"/>
          <w:sz w:val="24"/>
          <w:szCs w:val="24"/>
        </w:rPr>
        <w:t>č.</w:t>
      </w:r>
      <w:r w:rsidRPr="003F261A">
        <w:rPr>
          <w:rFonts w:cs="Arial"/>
          <w:sz w:val="24"/>
          <w:szCs w:val="24"/>
        </w:rPr>
        <w:t xml:space="preserve">j.: </w:t>
      </w:r>
      <w:r w:rsidR="00C258AC" w:rsidRPr="005720A8">
        <w:rPr>
          <w:rFonts w:cs="Arial"/>
          <w:sz w:val="24"/>
          <w:szCs w:val="24"/>
          <w:highlight w:val="green"/>
        </w:rPr>
        <w:t>28757/25/SÚSPK-P</w:t>
      </w:r>
    </w:p>
    <w:p w14:paraId="53E3BB45" w14:textId="096170C2" w:rsidR="006B2491" w:rsidRPr="003F261A" w:rsidRDefault="00214AE8" w:rsidP="00982CBD">
      <w:pPr>
        <w:spacing w:before="180"/>
        <w:jc w:val="center"/>
        <w:rPr>
          <w:rFonts w:cs="Arial"/>
          <w:b/>
          <w:i/>
          <w:sz w:val="32"/>
          <w:szCs w:val="32"/>
          <w:u w:val="single"/>
        </w:rPr>
      </w:pPr>
      <w:r w:rsidRPr="003F261A">
        <w:rPr>
          <w:rFonts w:cs="Arial"/>
          <w:b/>
          <w:i/>
          <w:sz w:val="32"/>
          <w:szCs w:val="32"/>
          <w:u w:val="single"/>
        </w:rPr>
        <w:t xml:space="preserve">Výzva </w:t>
      </w:r>
      <w:r w:rsidR="00437586" w:rsidRPr="003F261A">
        <w:rPr>
          <w:rFonts w:cs="Arial"/>
          <w:b/>
          <w:i/>
          <w:sz w:val="32"/>
          <w:szCs w:val="32"/>
          <w:u w:val="single"/>
        </w:rPr>
        <w:t xml:space="preserve">číslo </w:t>
      </w:r>
      <w:r w:rsidR="00437586" w:rsidRPr="005720A8">
        <w:rPr>
          <w:rFonts w:cs="Arial"/>
          <w:b/>
          <w:i/>
          <w:sz w:val="32"/>
          <w:szCs w:val="32"/>
          <w:highlight w:val="green"/>
          <w:u w:val="single"/>
        </w:rPr>
        <w:t>1.</w:t>
      </w:r>
      <w:r w:rsidR="00437586" w:rsidRPr="003F261A">
        <w:rPr>
          <w:rFonts w:cs="Arial"/>
          <w:b/>
          <w:i/>
          <w:sz w:val="32"/>
          <w:szCs w:val="32"/>
          <w:u w:val="single"/>
        </w:rPr>
        <w:t xml:space="preserve"> </w:t>
      </w:r>
      <w:r w:rsidRPr="003F261A">
        <w:rPr>
          <w:rFonts w:cs="Arial"/>
          <w:b/>
          <w:i/>
          <w:sz w:val="32"/>
          <w:szCs w:val="32"/>
          <w:u w:val="single"/>
        </w:rPr>
        <w:t>k podání nabídky</w:t>
      </w:r>
      <w:r w:rsidR="003F1A00" w:rsidRPr="003F261A">
        <w:rPr>
          <w:rFonts w:cs="Arial"/>
          <w:b/>
          <w:i/>
          <w:sz w:val="32"/>
          <w:szCs w:val="32"/>
          <w:u w:val="single"/>
        </w:rPr>
        <w:t xml:space="preserve"> - </w:t>
      </w:r>
      <w:r w:rsidR="003F1A00" w:rsidRPr="005720A8">
        <w:rPr>
          <w:rFonts w:cs="Arial"/>
          <w:b/>
          <w:i/>
          <w:sz w:val="32"/>
          <w:szCs w:val="32"/>
          <w:highlight w:val="green"/>
          <w:u w:val="single"/>
        </w:rPr>
        <w:t>Dynamický nákupní systém na Dodání sekacích nožů pro SÚSPK (2025-2026)</w:t>
      </w:r>
    </w:p>
    <w:p w14:paraId="4C30DD33" w14:textId="77777777" w:rsidR="006B2491" w:rsidRPr="003F261A" w:rsidRDefault="006B2491" w:rsidP="00982CBD">
      <w:pPr>
        <w:spacing w:before="180"/>
        <w:jc w:val="center"/>
        <w:rPr>
          <w:rFonts w:cs="Arial"/>
          <w:i/>
          <w:sz w:val="22"/>
          <w:szCs w:val="22"/>
        </w:rPr>
      </w:pPr>
      <w:r w:rsidRPr="003F261A">
        <w:rPr>
          <w:rFonts w:cs="Arial"/>
          <w:i/>
          <w:sz w:val="22"/>
          <w:szCs w:val="22"/>
        </w:rPr>
        <w:t>v souladu s § 141 zákona č. 134/2016 Sb., o zadávání veřejných zakázek, ve znění pozdějších předpisů (dále jen „zákon“ nebo „ZZVZ“)</w:t>
      </w:r>
    </w:p>
    <w:p w14:paraId="736D32C6" w14:textId="0A6141AF" w:rsidR="00182661" w:rsidRPr="003F261A" w:rsidRDefault="006B2491" w:rsidP="00982CBD">
      <w:pPr>
        <w:spacing w:before="100"/>
        <w:jc w:val="center"/>
        <w:rPr>
          <w:rFonts w:cs="Arial"/>
          <w:b/>
          <w:sz w:val="24"/>
          <w:szCs w:val="24"/>
        </w:rPr>
      </w:pPr>
      <w:r w:rsidRPr="003F261A">
        <w:rPr>
          <w:rFonts w:cs="Arial"/>
          <w:b/>
          <w:sz w:val="24"/>
          <w:szCs w:val="24"/>
        </w:rPr>
        <w:t xml:space="preserve"> </w:t>
      </w:r>
      <w:r w:rsidR="00182661" w:rsidRPr="003F261A">
        <w:rPr>
          <w:rFonts w:cs="Arial"/>
          <w:b/>
          <w:sz w:val="24"/>
          <w:szCs w:val="24"/>
        </w:rPr>
        <w:t>(dále jen „</w:t>
      </w:r>
      <w:r w:rsidR="00B84F85" w:rsidRPr="003F261A">
        <w:rPr>
          <w:rFonts w:cs="Arial"/>
          <w:b/>
          <w:sz w:val="24"/>
          <w:szCs w:val="24"/>
        </w:rPr>
        <w:t>V</w:t>
      </w:r>
      <w:r w:rsidR="00214AE8" w:rsidRPr="003F261A">
        <w:rPr>
          <w:rFonts w:cs="Arial"/>
          <w:b/>
          <w:sz w:val="24"/>
          <w:szCs w:val="24"/>
        </w:rPr>
        <w:t>ýzva</w:t>
      </w:r>
      <w:r w:rsidR="00182661" w:rsidRPr="003F261A">
        <w:rPr>
          <w:rFonts w:cs="Arial"/>
          <w:b/>
          <w:sz w:val="24"/>
          <w:szCs w:val="24"/>
        </w:rPr>
        <w:t>“)</w:t>
      </w:r>
    </w:p>
    <w:p w14:paraId="4B18D844" w14:textId="39534D27" w:rsidR="00182661" w:rsidRPr="003F261A" w:rsidRDefault="00182661" w:rsidP="00982CBD">
      <w:pPr>
        <w:pStyle w:val="Nadpis1"/>
        <w:numPr>
          <w:ilvl w:val="0"/>
          <w:numId w:val="7"/>
        </w:numPr>
        <w:spacing w:before="240"/>
        <w:contextualSpacing w:val="0"/>
        <w:rPr>
          <w:sz w:val="24"/>
          <w:szCs w:val="24"/>
        </w:rPr>
      </w:pPr>
      <w:bookmarkStart w:id="0" w:name="_Toc377968546"/>
      <w:bookmarkStart w:id="1" w:name="_Toc377968645"/>
      <w:bookmarkStart w:id="2" w:name="_Toc466988273"/>
      <w:r w:rsidRPr="003F261A">
        <w:rPr>
          <w:sz w:val="24"/>
          <w:szCs w:val="24"/>
        </w:rPr>
        <w:t>Zadavatel</w:t>
      </w:r>
      <w:bookmarkEnd w:id="0"/>
      <w:bookmarkEnd w:id="1"/>
      <w:bookmarkEnd w:id="2"/>
    </w:p>
    <w:p w14:paraId="132D79C7" w14:textId="77777777" w:rsidR="00182661" w:rsidRPr="003F261A" w:rsidRDefault="00182661" w:rsidP="00982CBD">
      <w:pPr>
        <w:tabs>
          <w:tab w:val="left" w:pos="426"/>
        </w:tabs>
        <w:spacing w:after="120"/>
        <w:ind w:left="0"/>
        <w:rPr>
          <w:rFonts w:cs="Arial"/>
          <w:sz w:val="22"/>
          <w:szCs w:val="22"/>
        </w:rPr>
      </w:pPr>
      <w:r w:rsidRPr="003F261A">
        <w:rPr>
          <w:rFonts w:cs="Arial"/>
          <w:b/>
          <w:sz w:val="22"/>
          <w:szCs w:val="22"/>
        </w:rPr>
        <w:t>Správa a údržba silnic Plzeňského kraje, p.o.</w:t>
      </w:r>
      <w:r w:rsidRPr="003F261A">
        <w:rPr>
          <w:rFonts w:cs="Arial"/>
          <w:sz w:val="22"/>
          <w:szCs w:val="22"/>
        </w:rPr>
        <w:t xml:space="preserve"> (dále jen „SÚSPK“ nebo „zadavatel“)</w:t>
      </w:r>
    </w:p>
    <w:p w14:paraId="52A58F4C" w14:textId="2BCC279F" w:rsidR="00182661" w:rsidRPr="003F261A" w:rsidRDefault="00182661" w:rsidP="00982CBD">
      <w:pPr>
        <w:pStyle w:val="Zkladntext"/>
        <w:tabs>
          <w:tab w:val="left" w:pos="0"/>
        </w:tabs>
        <w:ind w:left="567" w:hanging="567"/>
        <w:rPr>
          <w:rFonts w:cs="Arial"/>
          <w:sz w:val="22"/>
          <w:szCs w:val="22"/>
        </w:rPr>
      </w:pPr>
      <w:r w:rsidRPr="003F261A">
        <w:rPr>
          <w:rFonts w:cs="Arial"/>
          <w:sz w:val="22"/>
          <w:szCs w:val="22"/>
        </w:rPr>
        <w:t xml:space="preserve">se sídlem: </w:t>
      </w:r>
      <w:r w:rsidR="00214AE8" w:rsidRPr="003F261A">
        <w:rPr>
          <w:rFonts w:cs="Arial"/>
          <w:sz w:val="22"/>
          <w:szCs w:val="22"/>
        </w:rPr>
        <w:tab/>
      </w:r>
      <w:r w:rsidR="00214AE8" w:rsidRPr="003F261A">
        <w:rPr>
          <w:rFonts w:cs="Arial"/>
          <w:sz w:val="22"/>
          <w:szCs w:val="22"/>
        </w:rPr>
        <w:tab/>
      </w:r>
      <w:r w:rsidR="00214AE8" w:rsidRPr="003F261A">
        <w:rPr>
          <w:rFonts w:cs="Arial"/>
          <w:sz w:val="22"/>
          <w:szCs w:val="22"/>
        </w:rPr>
        <w:tab/>
      </w:r>
      <w:r w:rsidR="00214AE8" w:rsidRPr="003F261A">
        <w:rPr>
          <w:rFonts w:cs="Arial"/>
          <w:sz w:val="22"/>
          <w:szCs w:val="22"/>
        </w:rPr>
        <w:tab/>
      </w:r>
      <w:r w:rsidR="00214AE8" w:rsidRPr="003F261A">
        <w:rPr>
          <w:rFonts w:cs="Arial"/>
          <w:sz w:val="22"/>
          <w:szCs w:val="22"/>
        </w:rPr>
        <w:tab/>
      </w:r>
      <w:r w:rsidR="00214AE8" w:rsidRPr="003F261A">
        <w:rPr>
          <w:rFonts w:cs="Arial"/>
          <w:sz w:val="22"/>
          <w:szCs w:val="22"/>
        </w:rPr>
        <w:tab/>
      </w:r>
      <w:r w:rsidR="00214AE8" w:rsidRPr="003F261A">
        <w:rPr>
          <w:rFonts w:cs="Arial"/>
          <w:sz w:val="22"/>
          <w:szCs w:val="22"/>
        </w:rPr>
        <w:tab/>
        <w:t>Koterovská 462/162, 326 00 Plzeň</w:t>
      </w:r>
    </w:p>
    <w:p w14:paraId="347745CE" w14:textId="178AD6D2" w:rsidR="00182661" w:rsidRPr="003F261A" w:rsidRDefault="00182661" w:rsidP="00982CBD">
      <w:pPr>
        <w:pStyle w:val="Zkladntext"/>
        <w:tabs>
          <w:tab w:val="left" w:pos="0"/>
        </w:tabs>
        <w:ind w:left="567" w:hanging="567"/>
        <w:rPr>
          <w:rFonts w:cs="Arial"/>
          <w:sz w:val="22"/>
          <w:szCs w:val="22"/>
        </w:rPr>
      </w:pPr>
      <w:r w:rsidRPr="003F261A">
        <w:rPr>
          <w:rFonts w:cs="Arial"/>
          <w:sz w:val="22"/>
          <w:szCs w:val="22"/>
        </w:rPr>
        <w:t>IČO: 72053119</w:t>
      </w:r>
      <w:r w:rsidRPr="003F261A">
        <w:rPr>
          <w:rFonts w:cs="Arial"/>
          <w:sz w:val="22"/>
          <w:szCs w:val="22"/>
        </w:rPr>
        <w:tab/>
      </w:r>
      <w:r w:rsidR="00214AE8" w:rsidRPr="003F261A">
        <w:rPr>
          <w:rFonts w:cs="Arial"/>
          <w:sz w:val="22"/>
          <w:szCs w:val="22"/>
        </w:rPr>
        <w:tab/>
      </w:r>
      <w:r w:rsidR="00214AE8" w:rsidRPr="003F261A">
        <w:rPr>
          <w:rFonts w:cs="Arial"/>
          <w:sz w:val="22"/>
          <w:szCs w:val="22"/>
        </w:rPr>
        <w:tab/>
      </w:r>
      <w:r w:rsidR="00214AE8" w:rsidRPr="003F261A">
        <w:rPr>
          <w:rFonts w:cs="Arial"/>
          <w:sz w:val="22"/>
          <w:szCs w:val="22"/>
        </w:rPr>
        <w:tab/>
      </w:r>
      <w:r w:rsidR="00214AE8" w:rsidRPr="003F261A">
        <w:rPr>
          <w:rFonts w:cs="Arial"/>
          <w:sz w:val="22"/>
          <w:szCs w:val="22"/>
        </w:rPr>
        <w:tab/>
      </w:r>
      <w:r w:rsidR="00214AE8" w:rsidRPr="003F261A">
        <w:rPr>
          <w:rFonts w:cs="Arial"/>
          <w:sz w:val="22"/>
          <w:szCs w:val="22"/>
        </w:rPr>
        <w:tab/>
      </w:r>
      <w:r w:rsidRPr="003F261A">
        <w:rPr>
          <w:rFonts w:cs="Arial"/>
          <w:sz w:val="22"/>
          <w:szCs w:val="22"/>
        </w:rPr>
        <w:t>DIČ: CZ72053119</w:t>
      </w:r>
    </w:p>
    <w:p w14:paraId="5EBDB897" w14:textId="0F6592BB" w:rsidR="00182661" w:rsidRPr="003F261A" w:rsidRDefault="00182661" w:rsidP="00982CBD">
      <w:pPr>
        <w:pStyle w:val="Zkladntext"/>
        <w:tabs>
          <w:tab w:val="left" w:pos="0"/>
        </w:tabs>
        <w:ind w:left="567" w:hanging="567"/>
        <w:rPr>
          <w:rFonts w:cs="Arial"/>
          <w:sz w:val="22"/>
          <w:szCs w:val="22"/>
        </w:rPr>
      </w:pPr>
      <w:r w:rsidRPr="003F261A">
        <w:rPr>
          <w:rFonts w:cs="Arial"/>
          <w:sz w:val="22"/>
          <w:szCs w:val="22"/>
        </w:rPr>
        <w:t xml:space="preserve">zapsaná v obchodním rejstříku pod sp. zn.: </w:t>
      </w:r>
      <w:r w:rsidR="00214AE8" w:rsidRPr="003F261A">
        <w:rPr>
          <w:rFonts w:cs="Arial"/>
          <w:sz w:val="22"/>
          <w:szCs w:val="22"/>
        </w:rPr>
        <w:tab/>
      </w:r>
      <w:r w:rsidRPr="003F261A">
        <w:rPr>
          <w:rFonts w:cs="Arial"/>
          <w:sz w:val="22"/>
          <w:szCs w:val="22"/>
        </w:rPr>
        <w:t>Pr 737 vedenou u Krajského soudu v Plzni</w:t>
      </w:r>
    </w:p>
    <w:p w14:paraId="2F5F6102" w14:textId="7CF96738" w:rsidR="00182661" w:rsidRPr="003F261A" w:rsidRDefault="00214AE8" w:rsidP="00982CBD">
      <w:pPr>
        <w:pStyle w:val="Zkladntext"/>
        <w:tabs>
          <w:tab w:val="left" w:pos="0"/>
        </w:tabs>
        <w:ind w:left="567" w:hanging="567"/>
        <w:rPr>
          <w:rFonts w:cs="Arial"/>
          <w:sz w:val="22"/>
          <w:szCs w:val="22"/>
        </w:rPr>
      </w:pPr>
      <w:r w:rsidRPr="003F261A">
        <w:rPr>
          <w:rFonts w:cs="Arial"/>
          <w:sz w:val="22"/>
          <w:szCs w:val="22"/>
        </w:rPr>
        <w:t>statutární orgán:</w:t>
      </w:r>
      <w:r w:rsidRPr="003F261A">
        <w:rPr>
          <w:rFonts w:cs="Arial"/>
          <w:sz w:val="22"/>
          <w:szCs w:val="22"/>
        </w:rPr>
        <w:tab/>
      </w:r>
      <w:r w:rsidRPr="003F261A">
        <w:rPr>
          <w:rFonts w:cs="Arial"/>
          <w:sz w:val="22"/>
          <w:szCs w:val="22"/>
        </w:rPr>
        <w:tab/>
      </w:r>
      <w:r w:rsidRPr="003F261A">
        <w:rPr>
          <w:rFonts w:cs="Arial"/>
          <w:sz w:val="22"/>
          <w:szCs w:val="22"/>
        </w:rPr>
        <w:tab/>
      </w:r>
      <w:r w:rsidRPr="003F261A">
        <w:rPr>
          <w:rFonts w:cs="Arial"/>
          <w:sz w:val="22"/>
          <w:szCs w:val="22"/>
        </w:rPr>
        <w:tab/>
      </w:r>
      <w:r w:rsidRPr="003F261A">
        <w:rPr>
          <w:rFonts w:cs="Arial"/>
          <w:sz w:val="22"/>
          <w:szCs w:val="22"/>
        </w:rPr>
        <w:tab/>
      </w:r>
      <w:r w:rsidRPr="003F261A">
        <w:rPr>
          <w:rFonts w:cs="Arial"/>
          <w:sz w:val="22"/>
          <w:szCs w:val="22"/>
        </w:rPr>
        <w:tab/>
      </w:r>
      <w:r w:rsidR="00F97D1B" w:rsidRPr="003F261A">
        <w:rPr>
          <w:rFonts w:cs="Arial"/>
          <w:sz w:val="22"/>
          <w:szCs w:val="22"/>
        </w:rPr>
        <w:t xml:space="preserve">Ing. Jiří Velíšek, </w:t>
      </w:r>
      <w:r w:rsidR="00B56D64" w:rsidRPr="003F261A">
        <w:rPr>
          <w:rFonts w:cs="Arial"/>
          <w:sz w:val="22"/>
          <w:szCs w:val="22"/>
        </w:rPr>
        <w:t>generální ředitel</w:t>
      </w:r>
    </w:p>
    <w:p w14:paraId="79194FA2" w14:textId="39860F03" w:rsidR="00182661" w:rsidRPr="003F261A" w:rsidRDefault="00214AE8" w:rsidP="00982CBD">
      <w:pPr>
        <w:pStyle w:val="Zkladntext"/>
        <w:tabs>
          <w:tab w:val="left" w:pos="0"/>
        </w:tabs>
        <w:ind w:left="567" w:hanging="567"/>
        <w:rPr>
          <w:rFonts w:cs="Arial"/>
          <w:sz w:val="22"/>
          <w:szCs w:val="22"/>
        </w:rPr>
      </w:pPr>
      <w:r w:rsidRPr="003F261A">
        <w:rPr>
          <w:rFonts w:cs="Arial"/>
          <w:sz w:val="22"/>
          <w:szCs w:val="22"/>
        </w:rPr>
        <w:t>datová schránka:</w:t>
      </w:r>
      <w:r w:rsidRPr="003F261A">
        <w:rPr>
          <w:rFonts w:cs="Arial"/>
          <w:sz w:val="22"/>
          <w:szCs w:val="22"/>
        </w:rPr>
        <w:tab/>
      </w:r>
      <w:r w:rsidRPr="003F261A">
        <w:rPr>
          <w:rFonts w:cs="Arial"/>
          <w:sz w:val="22"/>
          <w:szCs w:val="22"/>
        </w:rPr>
        <w:tab/>
      </w:r>
      <w:r w:rsidRPr="003F261A">
        <w:rPr>
          <w:rFonts w:cs="Arial"/>
          <w:sz w:val="22"/>
          <w:szCs w:val="22"/>
        </w:rPr>
        <w:tab/>
      </w:r>
      <w:r w:rsidRPr="003F261A">
        <w:rPr>
          <w:rFonts w:cs="Arial"/>
          <w:sz w:val="22"/>
          <w:szCs w:val="22"/>
        </w:rPr>
        <w:tab/>
      </w:r>
      <w:r w:rsidRPr="003F261A">
        <w:rPr>
          <w:rFonts w:cs="Arial"/>
          <w:sz w:val="22"/>
          <w:szCs w:val="22"/>
        </w:rPr>
        <w:tab/>
      </w:r>
      <w:r w:rsidRPr="003F261A">
        <w:rPr>
          <w:rFonts w:cs="Arial"/>
          <w:sz w:val="22"/>
          <w:szCs w:val="22"/>
        </w:rPr>
        <w:tab/>
      </w:r>
      <w:r w:rsidR="00182661" w:rsidRPr="003F261A">
        <w:rPr>
          <w:rFonts w:cs="Arial"/>
          <w:sz w:val="22"/>
          <w:szCs w:val="22"/>
        </w:rPr>
        <w:t>qbep485</w:t>
      </w:r>
    </w:p>
    <w:p w14:paraId="5B10E5BF" w14:textId="3C98DF3A" w:rsidR="00182661" w:rsidRPr="003F261A" w:rsidRDefault="00214AE8" w:rsidP="00982CBD">
      <w:pPr>
        <w:pStyle w:val="Zkladntext"/>
        <w:tabs>
          <w:tab w:val="left" w:pos="0"/>
        </w:tabs>
        <w:ind w:left="567" w:hanging="567"/>
        <w:rPr>
          <w:rFonts w:cs="Arial"/>
          <w:sz w:val="22"/>
          <w:szCs w:val="22"/>
        </w:rPr>
      </w:pPr>
      <w:r w:rsidRPr="003F261A">
        <w:rPr>
          <w:rFonts w:cs="Arial"/>
          <w:sz w:val="22"/>
          <w:szCs w:val="22"/>
        </w:rPr>
        <w:t>tel.: +420 377 172 101</w:t>
      </w:r>
      <w:r w:rsidRPr="003F261A">
        <w:rPr>
          <w:rFonts w:cs="Arial"/>
          <w:sz w:val="22"/>
          <w:szCs w:val="22"/>
        </w:rPr>
        <w:tab/>
      </w:r>
      <w:r w:rsidR="00182661" w:rsidRPr="003F261A">
        <w:rPr>
          <w:rFonts w:cs="Arial"/>
          <w:sz w:val="22"/>
          <w:szCs w:val="22"/>
        </w:rPr>
        <w:t xml:space="preserve"> </w:t>
      </w:r>
      <w:r w:rsidRPr="003F261A">
        <w:rPr>
          <w:rFonts w:cs="Arial"/>
          <w:sz w:val="22"/>
          <w:szCs w:val="22"/>
        </w:rPr>
        <w:tab/>
      </w:r>
      <w:r w:rsidRPr="003F261A">
        <w:rPr>
          <w:rFonts w:cs="Arial"/>
          <w:sz w:val="22"/>
          <w:szCs w:val="22"/>
        </w:rPr>
        <w:tab/>
      </w:r>
      <w:r w:rsidRPr="003F261A">
        <w:rPr>
          <w:rFonts w:cs="Arial"/>
          <w:sz w:val="22"/>
          <w:szCs w:val="22"/>
        </w:rPr>
        <w:tab/>
      </w:r>
      <w:r w:rsidRPr="003F261A">
        <w:rPr>
          <w:rFonts w:cs="Arial"/>
          <w:sz w:val="22"/>
          <w:szCs w:val="22"/>
        </w:rPr>
        <w:tab/>
      </w:r>
      <w:r w:rsidR="00182661" w:rsidRPr="003F261A">
        <w:rPr>
          <w:rFonts w:cs="Arial"/>
          <w:sz w:val="22"/>
          <w:szCs w:val="22"/>
        </w:rPr>
        <w:t xml:space="preserve">e-mail: </w:t>
      </w:r>
      <w:hyperlink r:id="rId9" w:history="1">
        <w:r w:rsidR="00182661" w:rsidRPr="003F261A">
          <w:rPr>
            <w:rStyle w:val="Hypertextovodkaz"/>
            <w:rFonts w:cs="Arial"/>
            <w:sz w:val="22"/>
            <w:szCs w:val="22"/>
          </w:rPr>
          <w:t>posta@suspk.eu</w:t>
        </w:r>
      </w:hyperlink>
    </w:p>
    <w:p w14:paraId="324ABFCE" w14:textId="4B0EFA5F" w:rsidR="00182661" w:rsidRPr="003F261A" w:rsidRDefault="00F060FB" w:rsidP="00982CBD">
      <w:pPr>
        <w:pStyle w:val="Zkladntext"/>
        <w:tabs>
          <w:tab w:val="left" w:pos="0"/>
        </w:tabs>
        <w:ind w:left="0" w:right="1981"/>
        <w:rPr>
          <w:rStyle w:val="Hypertextovodkaz"/>
          <w:rFonts w:cs="Arial"/>
          <w:sz w:val="22"/>
          <w:szCs w:val="22"/>
        </w:rPr>
      </w:pPr>
      <w:r w:rsidRPr="003F261A">
        <w:rPr>
          <w:rFonts w:cs="Arial"/>
          <w:color w:val="000000" w:themeColor="text1"/>
          <w:sz w:val="22"/>
          <w:szCs w:val="22"/>
        </w:rPr>
        <w:t xml:space="preserve">profil zadavatele, na kterém bude uveřejněno Rozhodnutí o výběru </w:t>
      </w:r>
      <w:r w:rsidR="00BA4F81" w:rsidRPr="003F261A">
        <w:rPr>
          <w:rFonts w:cs="Arial"/>
          <w:color w:val="000000" w:themeColor="text1"/>
          <w:sz w:val="22"/>
          <w:szCs w:val="22"/>
        </w:rPr>
        <w:t>dodavatele</w:t>
      </w:r>
      <w:r w:rsidR="00182661" w:rsidRPr="003F261A">
        <w:rPr>
          <w:rFonts w:cs="Arial"/>
          <w:color w:val="000000" w:themeColor="text1"/>
          <w:sz w:val="22"/>
          <w:szCs w:val="22"/>
        </w:rPr>
        <w:t>:</w:t>
      </w:r>
      <w:r w:rsidR="00D717CF" w:rsidRPr="003F261A">
        <w:rPr>
          <w:rFonts w:cs="Arial"/>
          <w:sz w:val="22"/>
          <w:szCs w:val="22"/>
        </w:rPr>
        <w:t xml:space="preserve"> </w:t>
      </w:r>
      <w:hyperlink r:id="rId10" w:history="1">
        <w:r w:rsidR="00182661" w:rsidRPr="003F261A">
          <w:rPr>
            <w:rStyle w:val="Hypertextovodkaz"/>
            <w:rFonts w:cs="Arial"/>
            <w:sz w:val="22"/>
            <w:szCs w:val="22"/>
          </w:rPr>
          <w:t>https://ezak.cnpk.cz/profile_display_137.html</w:t>
        </w:r>
      </w:hyperlink>
    </w:p>
    <w:p w14:paraId="42EC0BD5" w14:textId="6D53654B" w:rsidR="003261D4" w:rsidRPr="003F261A" w:rsidRDefault="003261D4" w:rsidP="00982CBD">
      <w:pPr>
        <w:pStyle w:val="Zkladntext"/>
        <w:tabs>
          <w:tab w:val="left" w:pos="0"/>
        </w:tabs>
        <w:ind w:left="0" w:right="1981"/>
        <w:rPr>
          <w:rStyle w:val="Hypertextovodkaz"/>
          <w:rFonts w:cs="Arial"/>
          <w:sz w:val="22"/>
          <w:szCs w:val="22"/>
        </w:rPr>
      </w:pPr>
    </w:p>
    <w:p w14:paraId="0D1C0E98" w14:textId="77777777" w:rsidR="003261D4" w:rsidRPr="003F261A" w:rsidRDefault="003261D4" w:rsidP="00982CBD">
      <w:pPr>
        <w:pStyle w:val="Zkladntext"/>
        <w:tabs>
          <w:tab w:val="left" w:pos="0"/>
        </w:tabs>
        <w:ind w:left="567" w:hanging="567"/>
        <w:rPr>
          <w:rFonts w:cs="Arial"/>
          <w:sz w:val="22"/>
          <w:szCs w:val="22"/>
        </w:rPr>
      </w:pPr>
      <w:r w:rsidRPr="003F261A">
        <w:rPr>
          <w:rFonts w:cs="Arial"/>
          <w:sz w:val="22"/>
          <w:szCs w:val="22"/>
        </w:rPr>
        <w:t>Odkaz na veřejnou zakázku na profilu zadavatele:</w:t>
      </w:r>
    </w:p>
    <w:p w14:paraId="0C9DF7DD" w14:textId="425DA672" w:rsidR="00214AE8" w:rsidRPr="003F261A" w:rsidRDefault="005720A8" w:rsidP="00982CBD">
      <w:pPr>
        <w:pStyle w:val="Zkladntext"/>
        <w:tabs>
          <w:tab w:val="left" w:pos="0"/>
        </w:tabs>
        <w:ind w:left="567" w:hanging="567"/>
        <w:rPr>
          <w:sz w:val="22"/>
        </w:rPr>
      </w:pPr>
      <w:hyperlink r:id="rId11" w:history="1">
        <w:r w:rsidR="00D41698" w:rsidRPr="003F261A">
          <w:rPr>
            <w:rStyle w:val="Hypertextovodkaz"/>
            <w:sz w:val="22"/>
          </w:rPr>
          <w:t>https://ezak.cnpk.cz/contract_display_</w:t>
        </w:r>
        <w:r w:rsidR="00D41698" w:rsidRPr="005720A8">
          <w:rPr>
            <w:rStyle w:val="Hypertextovodkaz"/>
            <w:sz w:val="22"/>
            <w:highlight w:val="green"/>
          </w:rPr>
          <w:t>12237</w:t>
        </w:r>
        <w:r w:rsidR="00D41698" w:rsidRPr="003F261A">
          <w:rPr>
            <w:rStyle w:val="Hypertextovodkaz"/>
            <w:sz w:val="22"/>
          </w:rPr>
          <w:t>.html</w:t>
        </w:r>
      </w:hyperlink>
    </w:p>
    <w:p w14:paraId="065C32A6" w14:textId="77777777" w:rsidR="00D41698" w:rsidRPr="003F261A" w:rsidRDefault="00D41698" w:rsidP="00982CBD">
      <w:pPr>
        <w:pStyle w:val="Zkladntext"/>
        <w:tabs>
          <w:tab w:val="left" w:pos="0"/>
        </w:tabs>
        <w:ind w:left="567" w:hanging="567"/>
        <w:rPr>
          <w:rFonts w:cs="Arial"/>
          <w:b/>
          <w:sz w:val="22"/>
          <w:szCs w:val="22"/>
        </w:rPr>
      </w:pPr>
    </w:p>
    <w:p w14:paraId="78AD1F7E" w14:textId="6D21C5A4" w:rsidR="00182661" w:rsidRPr="003F261A" w:rsidRDefault="00182661" w:rsidP="00982CBD">
      <w:pPr>
        <w:pStyle w:val="Zkladntext"/>
        <w:tabs>
          <w:tab w:val="left" w:pos="0"/>
        </w:tabs>
        <w:ind w:left="567" w:hanging="567"/>
        <w:rPr>
          <w:rFonts w:cs="Arial"/>
          <w:b/>
          <w:sz w:val="22"/>
          <w:szCs w:val="22"/>
        </w:rPr>
      </w:pPr>
      <w:r w:rsidRPr="003F261A">
        <w:rPr>
          <w:rFonts w:cs="Arial"/>
          <w:b/>
          <w:sz w:val="22"/>
          <w:szCs w:val="22"/>
        </w:rPr>
        <w:t>Konta</w:t>
      </w:r>
      <w:r w:rsidR="00BA4F81" w:rsidRPr="003F261A">
        <w:rPr>
          <w:rFonts w:cs="Arial"/>
          <w:b/>
          <w:sz w:val="22"/>
          <w:szCs w:val="22"/>
        </w:rPr>
        <w:t>ktní údaje zadavatele:</w:t>
      </w:r>
    </w:p>
    <w:p w14:paraId="2802455C" w14:textId="5682233A" w:rsidR="00436AE0" w:rsidRPr="003F261A" w:rsidRDefault="00436AE0" w:rsidP="00982CBD">
      <w:pPr>
        <w:pStyle w:val="Zkladntext"/>
        <w:tabs>
          <w:tab w:val="left" w:pos="0"/>
        </w:tabs>
        <w:ind w:left="567" w:hanging="567"/>
        <w:jc w:val="left"/>
        <w:rPr>
          <w:rStyle w:val="Hypertextovodkaz"/>
          <w:rFonts w:cs="Arial"/>
          <w:sz w:val="22"/>
          <w:szCs w:val="22"/>
        </w:rPr>
      </w:pPr>
      <w:r w:rsidRPr="005720A8">
        <w:rPr>
          <w:rFonts w:cs="Arial"/>
          <w:sz w:val="22"/>
          <w:szCs w:val="22"/>
          <w:highlight w:val="green"/>
        </w:rPr>
        <w:t>Ing. Monika Tomáš</w:t>
      </w:r>
      <w:r w:rsidR="00BA4F81" w:rsidRPr="005720A8">
        <w:rPr>
          <w:rFonts w:cs="Arial"/>
          <w:sz w:val="22"/>
          <w:szCs w:val="22"/>
          <w:highlight w:val="green"/>
        </w:rPr>
        <w:t xml:space="preserve">ková, tel: 770 129 240, e-mail: </w:t>
      </w:r>
      <w:hyperlink r:id="rId12" w:history="1">
        <w:r w:rsidR="00BA4F81" w:rsidRPr="005720A8">
          <w:rPr>
            <w:rStyle w:val="Hypertextovodkaz"/>
            <w:rFonts w:cs="Arial"/>
            <w:sz w:val="22"/>
            <w:szCs w:val="22"/>
            <w:highlight w:val="green"/>
          </w:rPr>
          <w:t>monika.tomaskova@suspk.eu</w:t>
        </w:r>
      </w:hyperlink>
    </w:p>
    <w:p w14:paraId="772603E0" w14:textId="77777777" w:rsidR="00182661" w:rsidRPr="003F261A" w:rsidRDefault="00182661" w:rsidP="00982CBD">
      <w:pPr>
        <w:pStyle w:val="Nadpis1"/>
        <w:numPr>
          <w:ilvl w:val="0"/>
          <w:numId w:val="7"/>
        </w:numPr>
        <w:spacing w:before="480"/>
        <w:contextualSpacing w:val="0"/>
        <w:rPr>
          <w:sz w:val="24"/>
          <w:szCs w:val="24"/>
        </w:rPr>
      </w:pPr>
      <w:bookmarkStart w:id="3" w:name="_Toc377968656"/>
      <w:bookmarkStart w:id="4" w:name="_Toc466988274"/>
      <w:bookmarkStart w:id="5" w:name="_Toc377968547"/>
      <w:bookmarkStart w:id="6" w:name="_Toc377968646"/>
      <w:r w:rsidRPr="003F261A">
        <w:rPr>
          <w:sz w:val="24"/>
          <w:szCs w:val="24"/>
        </w:rPr>
        <w:t>Zadávací dokumentace a její poskytování</w:t>
      </w:r>
      <w:bookmarkEnd w:id="3"/>
      <w:bookmarkEnd w:id="4"/>
    </w:p>
    <w:p w14:paraId="086FA882" w14:textId="0A2D003A" w:rsidR="00182661" w:rsidRPr="003F261A" w:rsidRDefault="00182661" w:rsidP="00982CBD">
      <w:pPr>
        <w:pStyle w:val="Odstavec"/>
        <w:numPr>
          <w:ilvl w:val="1"/>
          <w:numId w:val="7"/>
        </w:numPr>
        <w:spacing w:before="120" w:after="120" w:line="240" w:lineRule="auto"/>
        <w:ind w:left="567" w:hanging="567"/>
        <w:rPr>
          <w:rFonts w:cs="Arial"/>
          <w:sz w:val="22"/>
          <w:szCs w:val="22"/>
        </w:rPr>
      </w:pPr>
      <w:r w:rsidRPr="003F261A">
        <w:rPr>
          <w:rFonts w:cs="Arial"/>
          <w:sz w:val="22"/>
          <w:szCs w:val="22"/>
        </w:rPr>
        <w:t xml:space="preserve">Zadávací dokumentaci tvoří pouze tento text </w:t>
      </w:r>
      <w:r w:rsidR="00D02F77" w:rsidRPr="003F261A">
        <w:rPr>
          <w:rFonts w:cs="Arial"/>
          <w:sz w:val="22"/>
          <w:szCs w:val="22"/>
        </w:rPr>
        <w:t>V</w:t>
      </w:r>
      <w:r w:rsidR="00214AE8" w:rsidRPr="003F261A">
        <w:rPr>
          <w:rFonts w:cs="Arial"/>
          <w:sz w:val="22"/>
          <w:szCs w:val="22"/>
        </w:rPr>
        <w:t>ýzvy</w:t>
      </w:r>
      <w:r w:rsidR="003F1A00" w:rsidRPr="003F261A">
        <w:rPr>
          <w:rFonts w:cs="Arial"/>
          <w:sz w:val="22"/>
          <w:szCs w:val="22"/>
        </w:rPr>
        <w:t>,</w:t>
      </w:r>
      <w:r w:rsidR="00214AE8" w:rsidRPr="003F261A">
        <w:rPr>
          <w:rFonts w:cs="Arial"/>
          <w:sz w:val="22"/>
          <w:szCs w:val="22"/>
        </w:rPr>
        <w:t xml:space="preserve"> další náležitosti a požadavky tvoří přiložený návrh smlouvy</w:t>
      </w:r>
      <w:r w:rsidR="003F1A00" w:rsidRPr="003F261A">
        <w:rPr>
          <w:rFonts w:cs="Arial"/>
          <w:sz w:val="22"/>
          <w:szCs w:val="22"/>
        </w:rPr>
        <w:t xml:space="preserve"> vč. jejích příloh</w:t>
      </w:r>
      <w:r w:rsidR="00BA4F81" w:rsidRPr="003F261A">
        <w:rPr>
          <w:rFonts w:cs="Arial"/>
          <w:sz w:val="22"/>
          <w:szCs w:val="22"/>
        </w:rPr>
        <w:t>.</w:t>
      </w:r>
    </w:p>
    <w:p w14:paraId="3EA027B8" w14:textId="77777777" w:rsidR="00182661" w:rsidRPr="005720A8" w:rsidRDefault="00182661" w:rsidP="00982CBD">
      <w:pPr>
        <w:pStyle w:val="Nadpis1"/>
        <w:numPr>
          <w:ilvl w:val="0"/>
          <w:numId w:val="7"/>
        </w:numPr>
        <w:spacing w:before="480"/>
        <w:contextualSpacing w:val="0"/>
        <w:rPr>
          <w:sz w:val="24"/>
          <w:szCs w:val="24"/>
        </w:rPr>
      </w:pPr>
      <w:bookmarkStart w:id="7" w:name="_Toc466988275"/>
      <w:r w:rsidRPr="005720A8">
        <w:rPr>
          <w:sz w:val="24"/>
          <w:szCs w:val="24"/>
        </w:rPr>
        <w:t>Předmět veřejné zakázky</w:t>
      </w:r>
      <w:bookmarkEnd w:id="5"/>
      <w:bookmarkEnd w:id="6"/>
      <w:bookmarkEnd w:id="7"/>
    </w:p>
    <w:p w14:paraId="31EBABFC" w14:textId="61CF4C56" w:rsidR="00D51511" w:rsidRPr="005720A8" w:rsidRDefault="00182661" w:rsidP="0086638D">
      <w:pPr>
        <w:pStyle w:val="Odstavecseseznamem"/>
        <w:numPr>
          <w:ilvl w:val="1"/>
          <w:numId w:val="7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highlight w:val="green"/>
        </w:rPr>
      </w:pPr>
      <w:r w:rsidRPr="005720A8">
        <w:rPr>
          <w:rFonts w:ascii="Arial" w:hAnsi="Arial" w:cs="Arial"/>
        </w:rPr>
        <w:t>Předmětem plnění veř</w:t>
      </w:r>
      <w:r w:rsidR="00D51511" w:rsidRPr="005720A8">
        <w:rPr>
          <w:rFonts w:ascii="Arial" w:hAnsi="Arial" w:cs="Arial"/>
        </w:rPr>
        <w:t>ejné zakázky (dále jen „VZ“) je:</w:t>
      </w:r>
      <w:r w:rsidR="00BA4F81" w:rsidRPr="005720A8">
        <w:rPr>
          <w:rFonts w:ascii="Arial" w:hAnsi="Arial" w:cs="Arial"/>
        </w:rPr>
        <w:t xml:space="preserve"> </w:t>
      </w:r>
      <w:r w:rsidR="00BA4F81" w:rsidRPr="005720A8">
        <w:rPr>
          <w:rFonts w:ascii="Arial" w:hAnsi="Arial" w:cs="Arial"/>
          <w:highlight w:val="green"/>
        </w:rPr>
        <w:t>d</w:t>
      </w:r>
      <w:r w:rsidR="00EE7957" w:rsidRPr="005720A8">
        <w:rPr>
          <w:rFonts w:ascii="Arial" w:hAnsi="Arial" w:cs="Arial"/>
          <w:highlight w:val="green"/>
        </w:rPr>
        <w:t xml:space="preserve">odání sekacích nožů </w:t>
      </w:r>
      <w:r w:rsidR="003F1A00" w:rsidRPr="005720A8">
        <w:rPr>
          <w:rFonts w:ascii="Arial" w:hAnsi="Arial" w:cs="Arial"/>
          <w:highlight w:val="green"/>
        </w:rPr>
        <w:t xml:space="preserve">dle </w:t>
      </w:r>
      <w:r w:rsidR="00EE7957" w:rsidRPr="005720A8">
        <w:rPr>
          <w:rFonts w:ascii="Arial" w:hAnsi="Arial" w:cs="Arial"/>
          <w:highlight w:val="green"/>
        </w:rPr>
        <w:t xml:space="preserve">přílohy </w:t>
      </w:r>
      <w:r w:rsidR="003F1A00" w:rsidRPr="005720A8">
        <w:rPr>
          <w:rFonts w:ascii="Arial" w:hAnsi="Arial" w:cs="Arial"/>
          <w:highlight w:val="green"/>
        </w:rPr>
        <w:t>č</w:t>
      </w:r>
      <w:r w:rsidR="00EE7957" w:rsidRPr="005720A8">
        <w:rPr>
          <w:rFonts w:ascii="Arial" w:hAnsi="Arial" w:cs="Arial"/>
          <w:highlight w:val="green"/>
        </w:rPr>
        <w:t>. </w:t>
      </w:r>
      <w:r w:rsidR="00436AE0" w:rsidRPr="005720A8">
        <w:rPr>
          <w:rFonts w:ascii="Arial" w:hAnsi="Arial" w:cs="Arial"/>
          <w:highlight w:val="green"/>
        </w:rPr>
        <w:t xml:space="preserve">2 </w:t>
      </w:r>
      <w:r w:rsidR="00BA4F81" w:rsidRPr="005720A8">
        <w:rPr>
          <w:rFonts w:ascii="Arial" w:hAnsi="Arial" w:cs="Arial"/>
          <w:highlight w:val="green"/>
        </w:rPr>
        <w:t>–</w:t>
      </w:r>
      <w:r w:rsidR="0086638D" w:rsidRPr="005720A8">
        <w:rPr>
          <w:rFonts w:ascii="Arial" w:hAnsi="Arial" w:cs="Arial"/>
          <w:highlight w:val="green"/>
        </w:rPr>
        <w:t>Technická specifikace - kategorie 2 PS (Výzva č. 1).</w:t>
      </w:r>
    </w:p>
    <w:p w14:paraId="77B71D8C" w14:textId="77777777" w:rsidR="00182661" w:rsidRPr="003F261A" w:rsidRDefault="00182661" w:rsidP="00982CBD">
      <w:pPr>
        <w:pStyle w:val="Nadpis1"/>
        <w:numPr>
          <w:ilvl w:val="0"/>
          <w:numId w:val="7"/>
        </w:numPr>
        <w:spacing w:before="480"/>
        <w:contextualSpacing w:val="0"/>
        <w:rPr>
          <w:sz w:val="24"/>
          <w:szCs w:val="24"/>
        </w:rPr>
      </w:pPr>
      <w:bookmarkStart w:id="8" w:name="_Toc377968548"/>
      <w:bookmarkStart w:id="9" w:name="_Toc377968647"/>
      <w:bookmarkStart w:id="10" w:name="_Toc466988277"/>
      <w:r w:rsidRPr="003F261A">
        <w:rPr>
          <w:sz w:val="24"/>
          <w:szCs w:val="24"/>
        </w:rPr>
        <w:t>Stručný popis předmětu a cíle realizace veřejné zakázky</w:t>
      </w:r>
      <w:bookmarkEnd w:id="8"/>
      <w:bookmarkEnd w:id="9"/>
      <w:bookmarkEnd w:id="10"/>
    </w:p>
    <w:p w14:paraId="46F58410" w14:textId="48F18C88" w:rsidR="00182661" w:rsidRPr="003F261A" w:rsidRDefault="00F6562D" w:rsidP="00982CBD">
      <w:pPr>
        <w:pStyle w:val="Odstavecseseznamem"/>
        <w:numPr>
          <w:ilvl w:val="1"/>
          <w:numId w:val="7"/>
        </w:numPr>
        <w:spacing w:before="120" w:after="120" w:line="240" w:lineRule="auto"/>
        <w:ind w:left="567" w:hanging="567"/>
        <w:rPr>
          <w:rFonts w:cs="Arial"/>
        </w:rPr>
      </w:pPr>
      <w:r w:rsidRPr="003F261A">
        <w:rPr>
          <w:rFonts w:ascii="Arial" w:hAnsi="Arial" w:cs="Arial"/>
        </w:rPr>
        <w:t>Dodání se</w:t>
      </w:r>
      <w:r w:rsidR="00436AE0" w:rsidRPr="003F261A">
        <w:rPr>
          <w:rFonts w:ascii="Arial" w:hAnsi="Arial" w:cs="Arial"/>
        </w:rPr>
        <w:t xml:space="preserve">kacích nožů na </w:t>
      </w:r>
      <w:r w:rsidR="00436AE0" w:rsidRPr="005720A8">
        <w:rPr>
          <w:rFonts w:ascii="Arial" w:hAnsi="Arial" w:cs="Arial"/>
          <w:highlight w:val="green"/>
        </w:rPr>
        <w:t xml:space="preserve">středisko </w:t>
      </w:r>
      <w:r w:rsidR="00C258AC" w:rsidRPr="005720A8">
        <w:rPr>
          <w:rFonts w:ascii="Arial" w:hAnsi="Arial" w:cs="Arial"/>
          <w:highlight w:val="green"/>
        </w:rPr>
        <w:t xml:space="preserve">Správa a údržba silnic Plzeňského kraje, p.o., </w:t>
      </w:r>
      <w:r w:rsidR="00436AE0" w:rsidRPr="005720A8">
        <w:rPr>
          <w:rFonts w:ascii="Arial" w:hAnsi="Arial" w:cs="Arial"/>
          <w:highlight w:val="green"/>
        </w:rPr>
        <w:t xml:space="preserve">Žatecká 732, </w:t>
      </w:r>
      <w:r w:rsidR="0053141B" w:rsidRPr="005720A8">
        <w:rPr>
          <w:rFonts w:ascii="Arial" w:hAnsi="Arial" w:cs="Arial"/>
          <w:highlight w:val="green"/>
        </w:rPr>
        <w:t xml:space="preserve">331 41 </w:t>
      </w:r>
      <w:r w:rsidR="00436AE0" w:rsidRPr="005720A8">
        <w:rPr>
          <w:rFonts w:ascii="Arial" w:hAnsi="Arial" w:cs="Arial"/>
          <w:highlight w:val="green"/>
        </w:rPr>
        <w:t>Kralovice</w:t>
      </w:r>
      <w:r w:rsidR="00BA4F81" w:rsidRPr="005720A8">
        <w:rPr>
          <w:rFonts w:cs="Arial"/>
          <w:highlight w:val="green"/>
        </w:rPr>
        <w:t>.</w:t>
      </w:r>
    </w:p>
    <w:p w14:paraId="0F9BB9CE" w14:textId="77777777" w:rsidR="00182661" w:rsidRPr="003F261A" w:rsidRDefault="00182661" w:rsidP="00982CBD">
      <w:pPr>
        <w:pStyle w:val="Nadpis1"/>
        <w:numPr>
          <w:ilvl w:val="0"/>
          <w:numId w:val="7"/>
        </w:numPr>
        <w:spacing w:before="480"/>
        <w:contextualSpacing w:val="0"/>
        <w:rPr>
          <w:sz w:val="24"/>
          <w:szCs w:val="24"/>
        </w:rPr>
      </w:pPr>
      <w:bookmarkStart w:id="11" w:name="_Toc377968651"/>
      <w:bookmarkStart w:id="12" w:name="_Toc466988279"/>
      <w:r w:rsidRPr="003F261A">
        <w:rPr>
          <w:sz w:val="24"/>
          <w:szCs w:val="24"/>
        </w:rPr>
        <w:lastRenderedPageBreak/>
        <w:t>Termín plnění a místo předání</w:t>
      </w:r>
      <w:bookmarkEnd w:id="11"/>
      <w:bookmarkEnd w:id="12"/>
    </w:p>
    <w:p w14:paraId="6433DFF6" w14:textId="2D7B70F0" w:rsidR="00182661" w:rsidRPr="005720A8" w:rsidRDefault="00182661" w:rsidP="00982CBD">
      <w:pPr>
        <w:pStyle w:val="Odstavecseseznamem"/>
        <w:numPr>
          <w:ilvl w:val="1"/>
          <w:numId w:val="7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</w:rPr>
      </w:pPr>
      <w:bookmarkStart w:id="13" w:name="_Toc377968652"/>
      <w:r w:rsidRPr="005720A8">
        <w:rPr>
          <w:rFonts w:ascii="Arial" w:hAnsi="Arial" w:cs="Arial"/>
        </w:rPr>
        <w:t xml:space="preserve">Termín plnění: </w:t>
      </w:r>
      <w:r w:rsidR="00EE7957" w:rsidRPr="005720A8">
        <w:rPr>
          <w:rFonts w:ascii="Arial" w:hAnsi="Arial" w:cs="Arial"/>
          <w:highlight w:val="green"/>
        </w:rPr>
        <w:t xml:space="preserve">uvedeno </w:t>
      </w:r>
      <w:r w:rsidR="00AF4266" w:rsidRPr="005720A8">
        <w:rPr>
          <w:rFonts w:ascii="Arial" w:hAnsi="Arial" w:cs="Arial"/>
          <w:highlight w:val="green"/>
        </w:rPr>
        <w:t>v návrhu smlouvy</w:t>
      </w:r>
      <w:r w:rsidRPr="005720A8">
        <w:rPr>
          <w:rFonts w:ascii="Arial" w:hAnsi="Arial" w:cs="Arial"/>
          <w:highlight w:val="green"/>
        </w:rPr>
        <w:t>.</w:t>
      </w:r>
    </w:p>
    <w:p w14:paraId="3523CF30" w14:textId="6038ADCD" w:rsidR="00182661" w:rsidRPr="003F261A" w:rsidRDefault="00182661" w:rsidP="00982CBD">
      <w:pPr>
        <w:pStyle w:val="Odstavecseseznamem"/>
        <w:numPr>
          <w:ilvl w:val="1"/>
          <w:numId w:val="7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5720A8">
        <w:rPr>
          <w:rFonts w:ascii="Arial" w:hAnsi="Arial" w:cs="Arial"/>
        </w:rPr>
        <w:t xml:space="preserve">Místo plnění: </w:t>
      </w:r>
      <w:r w:rsidR="00AF4266" w:rsidRPr="005720A8">
        <w:rPr>
          <w:rFonts w:ascii="Arial" w:hAnsi="Arial" w:cs="Arial"/>
          <w:highlight w:val="green"/>
        </w:rPr>
        <w:t>uvedeno v návrh smlouvy</w:t>
      </w:r>
      <w:r w:rsidRPr="003F261A">
        <w:rPr>
          <w:rFonts w:ascii="Arial" w:hAnsi="Arial" w:cs="Arial"/>
        </w:rPr>
        <w:t>.</w:t>
      </w:r>
    </w:p>
    <w:p w14:paraId="5CC77921" w14:textId="77777777" w:rsidR="003261D4" w:rsidRPr="003F261A" w:rsidRDefault="003261D4" w:rsidP="00982CBD">
      <w:pPr>
        <w:pStyle w:val="Nadpis1"/>
        <w:numPr>
          <w:ilvl w:val="0"/>
          <w:numId w:val="7"/>
        </w:numPr>
        <w:spacing w:before="480"/>
        <w:contextualSpacing w:val="0"/>
        <w:rPr>
          <w:sz w:val="24"/>
          <w:szCs w:val="24"/>
        </w:rPr>
      </w:pPr>
      <w:bookmarkStart w:id="14" w:name="_Toc377968660"/>
      <w:bookmarkStart w:id="15" w:name="_Toc463346882"/>
      <w:bookmarkEnd w:id="13"/>
      <w:r w:rsidRPr="003F261A">
        <w:rPr>
          <w:sz w:val="24"/>
          <w:szCs w:val="24"/>
        </w:rPr>
        <w:t>Nabídky</w:t>
      </w:r>
      <w:bookmarkEnd w:id="14"/>
      <w:r w:rsidRPr="003F261A">
        <w:rPr>
          <w:sz w:val="24"/>
          <w:szCs w:val="24"/>
        </w:rPr>
        <w:t xml:space="preserve"> - lhůta pro podání, termín otevírání nabídek, způsob podání</w:t>
      </w:r>
      <w:bookmarkEnd w:id="15"/>
    </w:p>
    <w:p w14:paraId="6B7EBF8D" w14:textId="77777777" w:rsidR="003261D4" w:rsidRPr="003F261A" w:rsidRDefault="003261D4" w:rsidP="00982CBD">
      <w:pPr>
        <w:pStyle w:val="Odstavec"/>
        <w:numPr>
          <w:ilvl w:val="1"/>
          <w:numId w:val="7"/>
        </w:numPr>
        <w:spacing w:before="120" w:after="120" w:line="240" w:lineRule="auto"/>
        <w:ind w:left="567" w:hanging="567"/>
        <w:rPr>
          <w:rFonts w:cs="Arial"/>
          <w:b/>
          <w:sz w:val="22"/>
          <w:szCs w:val="22"/>
        </w:rPr>
      </w:pPr>
      <w:r w:rsidRPr="003F261A">
        <w:rPr>
          <w:rFonts w:cs="Arial"/>
          <w:b/>
          <w:sz w:val="22"/>
          <w:szCs w:val="22"/>
        </w:rPr>
        <w:t>Lhůta pro podání nabídky</w:t>
      </w:r>
    </w:p>
    <w:p w14:paraId="7BB29822" w14:textId="45C72FB8" w:rsidR="00BA4F81" w:rsidRPr="003F261A" w:rsidRDefault="00E8762E" w:rsidP="00982CBD">
      <w:pPr>
        <w:pStyle w:val="Odstavec"/>
        <w:tabs>
          <w:tab w:val="left" w:pos="567"/>
        </w:tabs>
        <w:spacing w:after="120" w:line="240" w:lineRule="auto"/>
        <w:ind w:firstLine="0"/>
        <w:rPr>
          <w:rFonts w:cs="Arial"/>
          <w:sz w:val="22"/>
          <w:szCs w:val="22"/>
        </w:rPr>
      </w:pPr>
      <w:r w:rsidRPr="003F261A">
        <w:rPr>
          <w:rFonts w:cs="Arial"/>
          <w:sz w:val="22"/>
          <w:szCs w:val="22"/>
        </w:rPr>
        <w:tab/>
      </w:r>
      <w:commentRangeStart w:id="16"/>
      <w:r w:rsidR="003261D4" w:rsidRPr="003F261A">
        <w:rPr>
          <w:rFonts w:cs="Arial"/>
          <w:sz w:val="22"/>
          <w:szCs w:val="22"/>
        </w:rPr>
        <w:t xml:space="preserve">Lhůta pro podání nabídky je stanovena do </w:t>
      </w:r>
      <w:r w:rsidR="003261D4" w:rsidRPr="005720A8">
        <w:rPr>
          <w:rFonts w:cs="Arial"/>
          <w:sz w:val="22"/>
          <w:szCs w:val="22"/>
          <w:highlight w:val="green"/>
        </w:rPr>
        <w:t>10:00 hod dne DD.MM.RRRR.</w:t>
      </w:r>
      <w:commentRangeEnd w:id="16"/>
      <w:r w:rsidR="00EA5137" w:rsidRPr="005720A8">
        <w:rPr>
          <w:rStyle w:val="Odkaznakoment"/>
          <w:highlight w:val="green"/>
        </w:rPr>
        <w:commentReference w:id="16"/>
      </w:r>
    </w:p>
    <w:p w14:paraId="00356F44" w14:textId="77777777" w:rsidR="003261D4" w:rsidRPr="003F261A" w:rsidRDefault="003261D4" w:rsidP="00982CBD">
      <w:pPr>
        <w:pStyle w:val="Odstavec"/>
        <w:numPr>
          <w:ilvl w:val="1"/>
          <w:numId w:val="7"/>
        </w:numPr>
        <w:spacing w:before="120" w:after="120" w:line="240" w:lineRule="auto"/>
        <w:ind w:left="567" w:hanging="567"/>
        <w:rPr>
          <w:rFonts w:cs="Arial"/>
          <w:b/>
          <w:sz w:val="22"/>
          <w:szCs w:val="22"/>
        </w:rPr>
      </w:pPr>
      <w:bookmarkStart w:id="17" w:name="_Toc377968661"/>
      <w:r w:rsidRPr="003F261A">
        <w:rPr>
          <w:rFonts w:cs="Arial"/>
          <w:b/>
          <w:sz w:val="22"/>
          <w:szCs w:val="22"/>
        </w:rPr>
        <w:t xml:space="preserve">Termín otevírání </w:t>
      </w:r>
      <w:bookmarkEnd w:id="17"/>
      <w:r w:rsidRPr="003F261A">
        <w:rPr>
          <w:rFonts w:cs="Arial"/>
          <w:b/>
          <w:sz w:val="22"/>
          <w:szCs w:val="22"/>
        </w:rPr>
        <w:t>nabídek</w:t>
      </w:r>
    </w:p>
    <w:p w14:paraId="1CFA2C3E" w14:textId="5054CE77" w:rsidR="003261D4" w:rsidRPr="003F261A" w:rsidRDefault="003261D4" w:rsidP="00982CBD">
      <w:pPr>
        <w:pStyle w:val="Odstavec"/>
        <w:numPr>
          <w:ilvl w:val="2"/>
          <w:numId w:val="15"/>
        </w:numPr>
        <w:spacing w:before="120" w:after="120" w:line="240" w:lineRule="auto"/>
        <w:ind w:left="567" w:hanging="567"/>
        <w:rPr>
          <w:rFonts w:cs="Arial"/>
          <w:sz w:val="22"/>
          <w:szCs w:val="22"/>
        </w:rPr>
      </w:pPr>
      <w:r w:rsidRPr="003F261A">
        <w:rPr>
          <w:rFonts w:cs="Arial"/>
          <w:sz w:val="22"/>
          <w:szCs w:val="22"/>
        </w:rPr>
        <w:t xml:space="preserve">Otevírání nabídek v elektronické podobě je neveřejné. </w:t>
      </w:r>
      <w:r w:rsidR="00F060FB" w:rsidRPr="003F261A">
        <w:rPr>
          <w:rFonts w:cs="Arial"/>
          <w:sz w:val="22"/>
          <w:szCs w:val="22"/>
        </w:rPr>
        <w:t xml:space="preserve">Zadavatel do dvou pracovních dnů od skončení lhůty pro podání nabídek uveřejní na profilu zadavatele u odkazu dle čl. 1 této ZD Rozhodnutí o výběru </w:t>
      </w:r>
      <w:r w:rsidR="00BA4F81" w:rsidRPr="003F261A">
        <w:rPr>
          <w:rFonts w:cs="Arial"/>
          <w:sz w:val="22"/>
          <w:szCs w:val="22"/>
        </w:rPr>
        <w:t>dodavatele</w:t>
      </w:r>
      <w:r w:rsidRPr="003F261A">
        <w:rPr>
          <w:rFonts w:cs="Arial"/>
          <w:sz w:val="22"/>
          <w:szCs w:val="22"/>
        </w:rPr>
        <w:t>.</w:t>
      </w:r>
    </w:p>
    <w:p w14:paraId="44800444" w14:textId="77777777" w:rsidR="003261D4" w:rsidRPr="003F261A" w:rsidRDefault="003261D4" w:rsidP="00982CBD">
      <w:pPr>
        <w:pStyle w:val="Odstavec"/>
        <w:numPr>
          <w:ilvl w:val="1"/>
          <w:numId w:val="7"/>
        </w:numPr>
        <w:spacing w:before="120" w:after="120" w:line="240" w:lineRule="auto"/>
        <w:ind w:left="567" w:hanging="567"/>
        <w:rPr>
          <w:rFonts w:cs="Arial"/>
          <w:b/>
          <w:sz w:val="22"/>
          <w:szCs w:val="22"/>
        </w:rPr>
      </w:pPr>
      <w:r w:rsidRPr="003F261A">
        <w:rPr>
          <w:rFonts w:cs="Arial"/>
          <w:b/>
          <w:sz w:val="22"/>
          <w:szCs w:val="22"/>
        </w:rPr>
        <w:t xml:space="preserve">Způsob podání nabídky </w:t>
      </w:r>
    </w:p>
    <w:p w14:paraId="7E308056" w14:textId="5521F631" w:rsidR="003261D4" w:rsidRPr="003F261A" w:rsidRDefault="003261D4" w:rsidP="00982CBD">
      <w:pPr>
        <w:pStyle w:val="Odstavec"/>
        <w:numPr>
          <w:ilvl w:val="2"/>
          <w:numId w:val="16"/>
        </w:numPr>
        <w:spacing w:after="120" w:line="240" w:lineRule="auto"/>
        <w:ind w:left="567" w:hanging="567"/>
        <w:rPr>
          <w:rFonts w:cs="Arial"/>
          <w:sz w:val="22"/>
          <w:szCs w:val="22"/>
        </w:rPr>
      </w:pPr>
      <w:r w:rsidRPr="003F261A">
        <w:rPr>
          <w:rFonts w:cs="Arial"/>
          <w:sz w:val="22"/>
          <w:szCs w:val="22"/>
        </w:rPr>
        <w:t>Nabídku lze podat ve lhůtě pro podávání nabídek výhradně v elektronické podobě prostřednictvím elektronického nástroje (portálu) E-ZAK – příslušného odkazu dle čl. 1 této ZD.</w:t>
      </w:r>
    </w:p>
    <w:p w14:paraId="1330AE00" w14:textId="443DC7E9" w:rsidR="00A90B3D" w:rsidRPr="003F261A" w:rsidRDefault="00182661" w:rsidP="00982CBD">
      <w:pPr>
        <w:pStyle w:val="Nadpis1"/>
        <w:numPr>
          <w:ilvl w:val="0"/>
          <w:numId w:val="7"/>
        </w:numPr>
        <w:spacing w:before="480"/>
        <w:contextualSpacing w:val="0"/>
        <w:rPr>
          <w:sz w:val="24"/>
          <w:szCs w:val="24"/>
        </w:rPr>
      </w:pPr>
      <w:bookmarkStart w:id="18" w:name="_Toc377968657"/>
      <w:bookmarkStart w:id="19" w:name="_Toc466988282"/>
      <w:r w:rsidRPr="003F261A">
        <w:rPr>
          <w:sz w:val="24"/>
          <w:szCs w:val="24"/>
        </w:rPr>
        <w:t>Způsob zpracování nabídkové ceny</w:t>
      </w:r>
      <w:bookmarkEnd w:id="18"/>
      <w:bookmarkEnd w:id="19"/>
    </w:p>
    <w:p w14:paraId="2FC8693E" w14:textId="009C107A" w:rsidR="00B059BC" w:rsidRPr="003F261A" w:rsidRDefault="003261D4" w:rsidP="00982CBD">
      <w:pPr>
        <w:pStyle w:val="Odstavec"/>
        <w:numPr>
          <w:ilvl w:val="1"/>
          <w:numId w:val="7"/>
        </w:numPr>
        <w:spacing w:before="120" w:after="120" w:line="240" w:lineRule="auto"/>
        <w:ind w:left="0"/>
        <w:rPr>
          <w:rFonts w:cs="Arial"/>
          <w:color w:val="000000"/>
          <w:sz w:val="22"/>
          <w:szCs w:val="22"/>
        </w:rPr>
      </w:pPr>
      <w:r w:rsidRPr="003F261A">
        <w:rPr>
          <w:rFonts w:cs="Arial"/>
          <w:sz w:val="22"/>
          <w:szCs w:val="22"/>
        </w:rPr>
        <w:t>Nabídka bude podána písemně v elektronické podobě</w:t>
      </w:r>
      <w:r w:rsidRPr="003F261A">
        <w:rPr>
          <w:rFonts w:cs="Arial"/>
          <w:color w:val="000000"/>
          <w:sz w:val="22"/>
          <w:szCs w:val="22"/>
        </w:rPr>
        <w:t>.</w:t>
      </w:r>
    </w:p>
    <w:p w14:paraId="367A4445" w14:textId="20B864C1" w:rsidR="00B059BC" w:rsidRPr="005720A8" w:rsidRDefault="00B059BC" w:rsidP="005720A8">
      <w:pPr>
        <w:pStyle w:val="Odstavec"/>
        <w:numPr>
          <w:ilvl w:val="1"/>
          <w:numId w:val="7"/>
        </w:numPr>
        <w:spacing w:before="120" w:after="120" w:line="240" w:lineRule="auto"/>
        <w:ind w:left="567" w:hanging="567"/>
        <w:rPr>
          <w:rFonts w:cs="Arial"/>
          <w:color w:val="000000"/>
          <w:sz w:val="22"/>
          <w:szCs w:val="22"/>
        </w:rPr>
      </w:pPr>
      <w:r w:rsidRPr="00D97A3A">
        <w:rPr>
          <w:rFonts w:cs="Arial"/>
          <w:color w:val="000000"/>
          <w:sz w:val="22"/>
          <w:szCs w:val="22"/>
        </w:rPr>
        <w:t>Celková nabídková cena bez DPH v Kč bude uvedena</w:t>
      </w:r>
      <w:r>
        <w:rPr>
          <w:rFonts w:cs="Arial"/>
          <w:color w:val="000000"/>
          <w:sz w:val="22"/>
          <w:szCs w:val="22"/>
        </w:rPr>
        <w:t xml:space="preserve"> v</w:t>
      </w:r>
      <w:r w:rsidR="00BA4F81">
        <w:rPr>
          <w:rFonts w:cs="Arial"/>
          <w:color w:val="000000"/>
          <w:sz w:val="22"/>
          <w:szCs w:val="22"/>
        </w:rPr>
        <w:t xml:space="preserve"> příloze č. 1 - </w:t>
      </w:r>
      <w:r w:rsidR="005720A8">
        <w:rPr>
          <w:rFonts w:cs="Arial"/>
          <w:color w:val="000000"/>
          <w:sz w:val="22"/>
          <w:szCs w:val="22"/>
        </w:rPr>
        <w:t>N</w:t>
      </w:r>
      <w:r>
        <w:rPr>
          <w:rFonts w:cs="Arial"/>
          <w:color w:val="000000"/>
          <w:sz w:val="22"/>
          <w:szCs w:val="22"/>
        </w:rPr>
        <w:t>ávrhu smlouvy</w:t>
      </w:r>
      <w:r w:rsidR="00BA4F81">
        <w:rPr>
          <w:rFonts w:cs="Arial"/>
          <w:color w:val="000000"/>
          <w:sz w:val="22"/>
          <w:szCs w:val="22"/>
        </w:rPr>
        <w:t xml:space="preserve"> a v příloze č. 2 – </w:t>
      </w:r>
      <w:r w:rsidR="005720A8" w:rsidRPr="005720A8">
        <w:rPr>
          <w:rFonts w:cs="Arial"/>
          <w:color w:val="000000"/>
          <w:sz w:val="22"/>
          <w:szCs w:val="22"/>
          <w:highlight w:val="green"/>
        </w:rPr>
        <w:t>Technická specifikace - kategorie 2 PS (Výzva č. 1</w:t>
      </w:r>
      <w:r w:rsidR="005720A8" w:rsidRPr="005720A8">
        <w:rPr>
          <w:rFonts w:cs="Arial"/>
          <w:color w:val="000000"/>
          <w:sz w:val="22"/>
          <w:szCs w:val="22"/>
        </w:rPr>
        <w:t>)</w:t>
      </w:r>
      <w:r w:rsidR="005720A8">
        <w:rPr>
          <w:rFonts w:cs="Arial"/>
          <w:color w:val="000000"/>
          <w:sz w:val="22"/>
          <w:szCs w:val="22"/>
        </w:rPr>
        <w:t>.</w:t>
      </w:r>
    </w:p>
    <w:p w14:paraId="0B99CF41" w14:textId="7C406009" w:rsidR="00182661" w:rsidRPr="00BA4F81" w:rsidRDefault="00B059BC" w:rsidP="00982CBD">
      <w:pPr>
        <w:pStyle w:val="Odstavec"/>
        <w:numPr>
          <w:ilvl w:val="1"/>
          <w:numId w:val="7"/>
        </w:numPr>
        <w:spacing w:before="120" w:after="120" w:line="240" w:lineRule="auto"/>
        <w:ind w:left="567" w:hanging="567"/>
        <w:rPr>
          <w:rFonts w:cs="Arial"/>
          <w:bCs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V nabídkové ceně budou </w:t>
      </w:r>
      <w:r w:rsidRPr="00D97A3A">
        <w:rPr>
          <w:rFonts w:cs="Arial"/>
          <w:color w:val="000000"/>
          <w:sz w:val="22"/>
          <w:szCs w:val="22"/>
        </w:rPr>
        <w:t xml:space="preserve">obsaženy veškeré náklady </w:t>
      </w:r>
      <w:r w:rsidR="00A90B3D">
        <w:rPr>
          <w:rFonts w:cs="Arial"/>
          <w:color w:val="000000"/>
          <w:sz w:val="22"/>
          <w:szCs w:val="22"/>
        </w:rPr>
        <w:t>dodavatele.</w:t>
      </w:r>
    </w:p>
    <w:p w14:paraId="26B0AF55" w14:textId="77777777" w:rsidR="00182661" w:rsidRPr="006670F6" w:rsidRDefault="00182661" w:rsidP="00982CBD">
      <w:pPr>
        <w:pStyle w:val="Nadpis1"/>
        <w:numPr>
          <w:ilvl w:val="0"/>
          <w:numId w:val="7"/>
        </w:numPr>
        <w:spacing w:before="480"/>
        <w:contextualSpacing w:val="0"/>
        <w:rPr>
          <w:sz w:val="24"/>
          <w:szCs w:val="24"/>
        </w:rPr>
      </w:pPr>
      <w:bookmarkStart w:id="20" w:name="_Toc377968658"/>
      <w:bookmarkStart w:id="21" w:name="_Toc466988283"/>
      <w:r w:rsidRPr="006670F6">
        <w:rPr>
          <w:sz w:val="24"/>
          <w:szCs w:val="24"/>
        </w:rPr>
        <w:t>Způsob hodnocení nabídek</w:t>
      </w:r>
      <w:bookmarkEnd w:id="20"/>
      <w:bookmarkEnd w:id="21"/>
    </w:p>
    <w:p w14:paraId="6BF7AAAD" w14:textId="77777777" w:rsidR="00E8762E" w:rsidRDefault="00182661" w:rsidP="00982CBD">
      <w:pPr>
        <w:pStyle w:val="Odstavec"/>
        <w:numPr>
          <w:ilvl w:val="1"/>
          <w:numId w:val="7"/>
        </w:numPr>
        <w:spacing w:after="120" w:line="240" w:lineRule="auto"/>
        <w:ind w:left="567" w:hanging="567"/>
        <w:rPr>
          <w:rFonts w:cs="Arial"/>
          <w:sz w:val="22"/>
          <w:szCs w:val="22"/>
        </w:rPr>
      </w:pPr>
      <w:r w:rsidRPr="00E8762E">
        <w:rPr>
          <w:rFonts w:cs="Arial"/>
          <w:sz w:val="22"/>
          <w:szCs w:val="22"/>
        </w:rPr>
        <w:t xml:space="preserve">Hodnotícím kritériem je ekonomická výhodnost nabídky, přičemž bude hodnocena podle </w:t>
      </w:r>
      <w:bookmarkStart w:id="22" w:name="_Toc377968665"/>
      <w:bookmarkStart w:id="23" w:name="_Toc466988287"/>
      <w:r w:rsidR="00783110" w:rsidRPr="00E8762E">
        <w:rPr>
          <w:rFonts w:cs="Arial"/>
          <w:sz w:val="22"/>
          <w:szCs w:val="22"/>
        </w:rPr>
        <w:t>nejnižší nabídkové ceny, tj. celkové nabídkové ceny v Kč bez DPH. Za výhodnější se považuje nižší nabídková cena.</w:t>
      </w:r>
      <w:r w:rsidR="0055295D" w:rsidRPr="00E8762E">
        <w:rPr>
          <w:rFonts w:cs="Arial"/>
          <w:sz w:val="22"/>
          <w:szCs w:val="22"/>
        </w:rPr>
        <w:t xml:space="preserve"> V případě rovnosti nabídek bude o pořadí nabídek rozhodovat datum a čas doručení nabídky, přičemž za výhodnější se bude považovat nabídka doručená dříve.</w:t>
      </w:r>
    </w:p>
    <w:p w14:paraId="1F2AA0A0" w14:textId="6BB077FA" w:rsidR="00BA4F81" w:rsidRPr="00E8762E" w:rsidRDefault="00E8762E" w:rsidP="00982CBD">
      <w:pPr>
        <w:pStyle w:val="Odstavec"/>
        <w:numPr>
          <w:ilvl w:val="1"/>
          <w:numId w:val="7"/>
        </w:numPr>
        <w:spacing w:after="120" w:line="240" w:lineRule="auto"/>
        <w:ind w:left="567" w:hanging="567"/>
        <w:rPr>
          <w:rFonts w:cs="Arial"/>
          <w:sz w:val="22"/>
          <w:szCs w:val="22"/>
        </w:rPr>
      </w:pPr>
      <w:r w:rsidRPr="00E8762E">
        <w:rPr>
          <w:rFonts w:cs="Arial"/>
          <w:sz w:val="22"/>
          <w:szCs w:val="22"/>
        </w:rPr>
        <w:t xml:space="preserve">Zadavatel dále upozorňuje účastníky na skutečnost, že pokud bude u všech nabídek nebo u nejvhodnější nabídky nabídková cena vyšší než cena v čase a místě obvyklá, může se jednat o důvody zvláštního zřetele, nemusí být předmět této výzvy realizován a zadavatel je oprávněn zrušit zadávací řízení ve smyslu </w:t>
      </w:r>
      <w:proofErr w:type="spellStart"/>
      <w:r w:rsidRPr="00E8762E">
        <w:rPr>
          <w:rFonts w:cs="Arial"/>
          <w:sz w:val="22"/>
          <w:szCs w:val="22"/>
        </w:rPr>
        <w:t>ust</w:t>
      </w:r>
      <w:proofErr w:type="spellEnd"/>
      <w:r w:rsidRPr="00E8762E">
        <w:rPr>
          <w:rFonts w:cs="Arial"/>
          <w:sz w:val="22"/>
          <w:szCs w:val="22"/>
        </w:rPr>
        <w:t>. § 127 odst. 2 písm. d) ZZVZ.</w:t>
      </w:r>
    </w:p>
    <w:p w14:paraId="247EF93A" w14:textId="29324219" w:rsidR="00182661" w:rsidRPr="003261D4" w:rsidRDefault="00182661" w:rsidP="00982CBD">
      <w:pPr>
        <w:pStyle w:val="Nadpis1"/>
        <w:numPr>
          <w:ilvl w:val="0"/>
          <w:numId w:val="7"/>
        </w:numPr>
        <w:spacing w:before="480"/>
        <w:contextualSpacing w:val="0"/>
        <w:rPr>
          <w:sz w:val="24"/>
          <w:szCs w:val="24"/>
        </w:rPr>
      </w:pPr>
      <w:r w:rsidRPr="003261D4">
        <w:rPr>
          <w:sz w:val="24"/>
          <w:szCs w:val="24"/>
        </w:rPr>
        <w:t>Ostatní údaje týkající se poptávkového řízení</w:t>
      </w:r>
      <w:bookmarkEnd w:id="22"/>
      <w:bookmarkEnd w:id="23"/>
    </w:p>
    <w:p w14:paraId="7C06C88C" w14:textId="5563984B" w:rsidR="00846DDF" w:rsidRDefault="00846DDF" w:rsidP="00982CBD">
      <w:pPr>
        <w:pStyle w:val="Odstavecseseznamem"/>
        <w:numPr>
          <w:ilvl w:val="1"/>
          <w:numId w:val="7"/>
        </w:numPr>
        <w:spacing w:line="240" w:lineRule="auto"/>
        <w:ind w:left="567" w:hanging="567"/>
        <w:jc w:val="both"/>
        <w:rPr>
          <w:rFonts w:ascii="Arial" w:eastAsia="Times New Roman" w:hAnsi="Arial" w:cs="Arial"/>
          <w:lang w:eastAsia="ar-SA"/>
        </w:rPr>
      </w:pPr>
      <w:r w:rsidRPr="009F702F">
        <w:rPr>
          <w:rFonts w:ascii="Arial" w:eastAsia="Times New Roman" w:hAnsi="Arial" w:cs="Arial"/>
          <w:lang w:eastAsia="ar-SA"/>
        </w:rPr>
        <w:t xml:space="preserve">Pro objednatele i dodavatele  jsou závazné Obchodní podmínky Správy a údržby silnic Plzeňského kraje, p.o., </w:t>
      </w:r>
      <w:r w:rsidR="00AC46E4" w:rsidRPr="009F702F">
        <w:rPr>
          <w:rFonts w:ascii="Arial" w:eastAsia="Times New Roman" w:hAnsi="Arial" w:cs="Arial"/>
          <w:lang w:eastAsia="ar-SA"/>
        </w:rPr>
        <w:t>verze 1.</w:t>
      </w:r>
      <w:r w:rsidR="00AC46E4" w:rsidRPr="00C71F56">
        <w:rPr>
          <w:rFonts w:ascii="Arial" w:eastAsia="Times New Roman" w:hAnsi="Arial" w:cs="Arial"/>
          <w:lang w:eastAsia="ar-SA"/>
        </w:rPr>
        <w:t>2 platné od 20. 05. 2024</w:t>
      </w:r>
      <w:r w:rsidRPr="00846DDF">
        <w:rPr>
          <w:rFonts w:ascii="Arial" w:eastAsia="Times New Roman" w:hAnsi="Arial" w:cs="Arial"/>
          <w:lang w:eastAsia="ar-SA"/>
        </w:rPr>
        <w:t>, které jsou publikované a veřejně přístupné na webových stránkách objednatele v sekci „dokumenty ke stažení“: http://www.suspk.eu/o-nas-a/formulare-ke-stazeni/ (dále jen „Obchodní podmínky“). Jednotlivá ujednání smlouvy mají vždy v případě rozporu s Obchodními podmínkami přednost a smluvní vztah se tedy bude vždy řídit prioritně ustanoveními smlouvy.</w:t>
      </w:r>
    </w:p>
    <w:p w14:paraId="5212246C" w14:textId="5421EA33" w:rsidR="003E57DE" w:rsidRPr="00846DDF" w:rsidRDefault="003E57DE" w:rsidP="00982CBD">
      <w:pPr>
        <w:pStyle w:val="Odstavecseseznamem"/>
        <w:numPr>
          <w:ilvl w:val="1"/>
          <w:numId w:val="7"/>
        </w:numPr>
        <w:spacing w:line="240" w:lineRule="auto"/>
        <w:ind w:left="567" w:hanging="567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Vybraný dodavatel bude po rozhodnutí o výběru vyzván k uzavření Kupní smlouvy.</w:t>
      </w:r>
    </w:p>
    <w:p w14:paraId="56E12E75" w14:textId="6F9DDD66" w:rsidR="00182661" w:rsidRPr="006670F6" w:rsidRDefault="00182661" w:rsidP="00982CBD">
      <w:pPr>
        <w:pStyle w:val="Odstavec"/>
        <w:numPr>
          <w:ilvl w:val="1"/>
          <w:numId w:val="7"/>
        </w:numPr>
        <w:spacing w:after="120" w:line="240" w:lineRule="auto"/>
        <w:ind w:left="567" w:hanging="567"/>
        <w:rPr>
          <w:rFonts w:cs="Arial"/>
          <w:sz w:val="22"/>
          <w:szCs w:val="22"/>
        </w:rPr>
      </w:pPr>
      <w:r w:rsidRPr="006670F6">
        <w:rPr>
          <w:rFonts w:cs="Arial"/>
          <w:sz w:val="22"/>
          <w:szCs w:val="22"/>
        </w:rPr>
        <w:t>Veškerá komunikace mezi zadavatelem a dodavateli bude probíhat písemně</w:t>
      </w:r>
      <w:r w:rsidR="00783110">
        <w:rPr>
          <w:rFonts w:cs="Arial"/>
          <w:sz w:val="22"/>
          <w:szCs w:val="22"/>
        </w:rPr>
        <w:t xml:space="preserve">, elektronicky </w:t>
      </w:r>
      <w:r w:rsidRPr="006670F6">
        <w:rPr>
          <w:rFonts w:cs="Arial"/>
          <w:sz w:val="22"/>
          <w:szCs w:val="22"/>
        </w:rPr>
        <w:t>a v českém jazyce.</w:t>
      </w:r>
      <w:r>
        <w:rPr>
          <w:rFonts w:cs="Arial"/>
          <w:sz w:val="22"/>
          <w:szCs w:val="22"/>
        </w:rPr>
        <w:t xml:space="preserve"> V případě elektronické komunikaci požaduje zadavatel, aby veškeré zprávy doručované </w:t>
      </w:r>
      <w:r w:rsidR="003C79B6">
        <w:rPr>
          <w:rFonts w:cs="Arial"/>
          <w:sz w:val="22"/>
          <w:szCs w:val="22"/>
        </w:rPr>
        <w:t>účastníkem</w:t>
      </w:r>
      <w:r>
        <w:rPr>
          <w:rFonts w:cs="Arial"/>
          <w:sz w:val="22"/>
          <w:szCs w:val="22"/>
        </w:rPr>
        <w:t xml:space="preserve"> byly podepsány uznávaným elektronickým podpisem nebo označeny uznávanou elektronickou značkou. </w:t>
      </w:r>
    </w:p>
    <w:p w14:paraId="17C01413" w14:textId="477C1B7E" w:rsidR="00182661" w:rsidRPr="003F261A" w:rsidRDefault="00182661" w:rsidP="00982CBD">
      <w:pPr>
        <w:pStyle w:val="Odstavec"/>
        <w:numPr>
          <w:ilvl w:val="1"/>
          <w:numId w:val="7"/>
        </w:numPr>
        <w:spacing w:after="120" w:line="240" w:lineRule="auto"/>
        <w:ind w:left="567" w:hanging="567"/>
        <w:rPr>
          <w:rFonts w:cs="Arial"/>
          <w:sz w:val="22"/>
          <w:szCs w:val="22"/>
        </w:rPr>
      </w:pPr>
      <w:r w:rsidRPr="006670F6">
        <w:rPr>
          <w:rFonts w:cs="Arial"/>
          <w:sz w:val="22"/>
          <w:szCs w:val="22"/>
        </w:rPr>
        <w:lastRenderedPageBreak/>
        <w:t>V </w:t>
      </w:r>
      <w:r w:rsidRPr="003F261A">
        <w:rPr>
          <w:rFonts w:cs="Arial"/>
          <w:sz w:val="22"/>
          <w:szCs w:val="22"/>
        </w:rPr>
        <w:t xml:space="preserve">případě rozporu mezi textem této </w:t>
      </w:r>
      <w:r w:rsidR="00802044" w:rsidRPr="003F261A">
        <w:rPr>
          <w:rFonts w:cs="Arial"/>
          <w:sz w:val="22"/>
          <w:szCs w:val="22"/>
        </w:rPr>
        <w:t>Výzvy</w:t>
      </w:r>
      <w:r w:rsidRPr="003F261A">
        <w:rPr>
          <w:rFonts w:cs="Arial"/>
          <w:sz w:val="22"/>
          <w:szCs w:val="22"/>
        </w:rPr>
        <w:t xml:space="preserve"> a návrh</w:t>
      </w:r>
      <w:r w:rsidR="00802044" w:rsidRPr="003F261A">
        <w:rPr>
          <w:rFonts w:cs="Arial"/>
          <w:sz w:val="22"/>
          <w:szCs w:val="22"/>
        </w:rPr>
        <w:t>em</w:t>
      </w:r>
      <w:r w:rsidRPr="003F261A">
        <w:rPr>
          <w:rFonts w:cs="Arial"/>
          <w:sz w:val="22"/>
          <w:szCs w:val="22"/>
        </w:rPr>
        <w:t xml:space="preserve"> smlouvy má přednost návrh smlouvy.</w:t>
      </w:r>
    </w:p>
    <w:p w14:paraId="3ECEE103" w14:textId="2265161D" w:rsidR="00182661" w:rsidRPr="003F261A" w:rsidRDefault="00182661" w:rsidP="00982CBD">
      <w:pPr>
        <w:pStyle w:val="Odstavec"/>
        <w:numPr>
          <w:ilvl w:val="1"/>
          <w:numId w:val="7"/>
        </w:numPr>
        <w:spacing w:after="120" w:line="240" w:lineRule="auto"/>
        <w:ind w:left="567" w:hanging="567"/>
        <w:rPr>
          <w:rFonts w:cs="Arial"/>
          <w:sz w:val="22"/>
          <w:szCs w:val="22"/>
        </w:rPr>
      </w:pPr>
      <w:r w:rsidRPr="003F261A">
        <w:rPr>
          <w:rFonts w:cs="Arial"/>
          <w:sz w:val="22"/>
          <w:szCs w:val="22"/>
        </w:rPr>
        <w:t xml:space="preserve">Účastníci </w:t>
      </w:r>
      <w:r w:rsidR="00FF57A3" w:rsidRPr="003F261A">
        <w:rPr>
          <w:rFonts w:cs="Arial"/>
          <w:sz w:val="22"/>
          <w:szCs w:val="22"/>
        </w:rPr>
        <w:t xml:space="preserve">veřejné zakázky </w:t>
      </w:r>
      <w:r w:rsidRPr="003F261A">
        <w:rPr>
          <w:rFonts w:cs="Arial"/>
          <w:sz w:val="22"/>
          <w:szCs w:val="22"/>
        </w:rPr>
        <w:t>nemají nárok na kompenzaci nákladů, které jim vzniknou v souvislosti s vypracováním a podáním nabídky.</w:t>
      </w:r>
    </w:p>
    <w:p w14:paraId="6018EF82" w14:textId="77777777" w:rsidR="00FF57A3" w:rsidRPr="003F261A" w:rsidRDefault="00FF57A3" w:rsidP="00982CBD">
      <w:pPr>
        <w:pStyle w:val="Nadpis1"/>
        <w:spacing w:before="240"/>
        <w:ind w:left="357" w:hanging="357"/>
        <w:contextualSpacing w:val="0"/>
        <w:rPr>
          <w:sz w:val="22"/>
          <w:szCs w:val="22"/>
        </w:rPr>
      </w:pPr>
      <w:bookmarkStart w:id="24" w:name="_Toc466988288"/>
    </w:p>
    <w:p w14:paraId="547C99C3" w14:textId="186B1BDF" w:rsidR="00182661" w:rsidRPr="003F261A" w:rsidRDefault="00182661" w:rsidP="00982CBD">
      <w:pPr>
        <w:pStyle w:val="Nadpis1"/>
        <w:spacing w:before="240"/>
        <w:ind w:left="357" w:hanging="357"/>
        <w:contextualSpacing w:val="0"/>
        <w:rPr>
          <w:sz w:val="22"/>
          <w:szCs w:val="22"/>
        </w:rPr>
      </w:pPr>
      <w:r w:rsidRPr="003F261A">
        <w:rPr>
          <w:sz w:val="22"/>
          <w:szCs w:val="22"/>
        </w:rPr>
        <w:t>Přílohy</w:t>
      </w:r>
      <w:bookmarkEnd w:id="24"/>
    </w:p>
    <w:p w14:paraId="244D295E" w14:textId="017F57C7" w:rsidR="00182661" w:rsidRPr="003F261A" w:rsidRDefault="00182661" w:rsidP="00982CBD">
      <w:pPr>
        <w:tabs>
          <w:tab w:val="left" w:pos="0"/>
          <w:tab w:val="left" w:pos="426"/>
        </w:tabs>
        <w:spacing w:after="120"/>
        <w:ind w:left="0"/>
        <w:rPr>
          <w:rFonts w:cs="Arial"/>
          <w:sz w:val="22"/>
          <w:szCs w:val="22"/>
        </w:rPr>
      </w:pPr>
      <w:r w:rsidRPr="003F261A">
        <w:rPr>
          <w:rFonts w:cs="Arial"/>
          <w:bCs/>
          <w:sz w:val="22"/>
          <w:szCs w:val="22"/>
        </w:rPr>
        <w:t xml:space="preserve">Příloha č. 1 – </w:t>
      </w:r>
      <w:r w:rsidR="0076093A" w:rsidRPr="003F261A">
        <w:rPr>
          <w:rFonts w:cs="Arial"/>
          <w:sz w:val="22"/>
          <w:szCs w:val="22"/>
        </w:rPr>
        <w:t>Návrh smlouvy</w:t>
      </w:r>
    </w:p>
    <w:p w14:paraId="0D57160F" w14:textId="2CA2EC17" w:rsidR="003261D4" w:rsidRPr="003F261A" w:rsidRDefault="003261D4" w:rsidP="00982CBD">
      <w:pPr>
        <w:tabs>
          <w:tab w:val="left" w:pos="0"/>
          <w:tab w:val="left" w:pos="426"/>
        </w:tabs>
        <w:spacing w:after="120"/>
        <w:ind w:left="0"/>
        <w:rPr>
          <w:rFonts w:cs="Arial"/>
          <w:sz w:val="22"/>
          <w:szCs w:val="22"/>
        </w:rPr>
      </w:pPr>
      <w:r w:rsidRPr="003F261A">
        <w:rPr>
          <w:rFonts w:cs="Arial"/>
          <w:sz w:val="22"/>
          <w:szCs w:val="22"/>
        </w:rPr>
        <w:t>Příloha č</w:t>
      </w:r>
      <w:r w:rsidR="003373D9" w:rsidRPr="003F261A">
        <w:rPr>
          <w:rFonts w:cs="Arial"/>
          <w:sz w:val="22"/>
          <w:szCs w:val="22"/>
        </w:rPr>
        <w:t xml:space="preserve">. </w:t>
      </w:r>
      <w:r w:rsidRPr="003F261A">
        <w:rPr>
          <w:rFonts w:cs="Arial"/>
          <w:sz w:val="22"/>
          <w:szCs w:val="22"/>
        </w:rPr>
        <w:t>2</w:t>
      </w:r>
      <w:r w:rsidR="003373D9" w:rsidRPr="003F261A">
        <w:rPr>
          <w:rFonts w:cs="Arial"/>
          <w:sz w:val="22"/>
          <w:szCs w:val="22"/>
        </w:rPr>
        <w:t xml:space="preserve"> </w:t>
      </w:r>
      <w:r w:rsidRPr="003F261A">
        <w:rPr>
          <w:rFonts w:cs="Arial"/>
          <w:sz w:val="22"/>
          <w:szCs w:val="22"/>
        </w:rPr>
        <w:t xml:space="preserve">- </w:t>
      </w:r>
      <w:r w:rsidR="00E94D33" w:rsidRPr="005720A8">
        <w:rPr>
          <w:rFonts w:cs="Arial"/>
          <w:sz w:val="22"/>
          <w:szCs w:val="22"/>
          <w:highlight w:val="green"/>
        </w:rPr>
        <w:t>Technická specifikace - kategorie 2 PS</w:t>
      </w:r>
      <w:r w:rsidR="0086638D" w:rsidRPr="005720A8">
        <w:rPr>
          <w:rFonts w:cs="Arial"/>
          <w:sz w:val="22"/>
          <w:szCs w:val="22"/>
          <w:highlight w:val="green"/>
        </w:rPr>
        <w:t xml:space="preserve"> (Výzva č. 1)</w:t>
      </w:r>
    </w:p>
    <w:p w14:paraId="423ED95C" w14:textId="77777777" w:rsidR="00FF57A3" w:rsidRPr="003F261A" w:rsidRDefault="00FF57A3" w:rsidP="00982CBD">
      <w:pPr>
        <w:tabs>
          <w:tab w:val="left" w:pos="284"/>
          <w:tab w:val="left" w:pos="1843"/>
        </w:tabs>
        <w:ind w:left="0"/>
        <w:rPr>
          <w:rFonts w:cs="Arial"/>
          <w:sz w:val="22"/>
          <w:szCs w:val="22"/>
        </w:rPr>
      </w:pPr>
    </w:p>
    <w:p w14:paraId="5213F7FB" w14:textId="77777777" w:rsidR="00FF57A3" w:rsidRPr="003F261A" w:rsidRDefault="00FF57A3" w:rsidP="00982CBD">
      <w:pPr>
        <w:tabs>
          <w:tab w:val="left" w:pos="284"/>
          <w:tab w:val="left" w:pos="1843"/>
        </w:tabs>
        <w:ind w:left="0"/>
        <w:rPr>
          <w:rFonts w:cs="Arial"/>
          <w:sz w:val="22"/>
          <w:szCs w:val="22"/>
        </w:rPr>
      </w:pPr>
    </w:p>
    <w:p w14:paraId="3F38D06B" w14:textId="00E0FB43" w:rsidR="00182661" w:rsidRPr="003F261A" w:rsidRDefault="00182661" w:rsidP="00982CBD">
      <w:pPr>
        <w:tabs>
          <w:tab w:val="left" w:pos="284"/>
          <w:tab w:val="left" w:pos="1843"/>
        </w:tabs>
        <w:ind w:left="0"/>
        <w:rPr>
          <w:rFonts w:cs="Arial"/>
        </w:rPr>
      </w:pPr>
      <w:r w:rsidRPr="003F261A">
        <w:rPr>
          <w:rFonts w:cs="Arial"/>
          <w:sz w:val="22"/>
          <w:szCs w:val="22"/>
        </w:rPr>
        <w:t xml:space="preserve">V Plzni dne </w:t>
      </w:r>
      <w:r w:rsidR="003302D6" w:rsidRPr="005720A8">
        <w:rPr>
          <w:rFonts w:cs="Arial"/>
          <w:highlight w:val="green"/>
        </w:rPr>
        <w:fldChar w:fldCharType="begin">
          <w:ffData>
            <w:name w:val=""/>
            <w:enabled/>
            <w:calcOnExit w:val="0"/>
            <w:textInput>
              <w:default w:val="DD.MM.RRRR"/>
              <w:format w:val="None"/>
            </w:textInput>
          </w:ffData>
        </w:fldChar>
      </w:r>
      <w:r w:rsidR="003C79B6" w:rsidRPr="005720A8">
        <w:rPr>
          <w:rFonts w:cs="Arial"/>
          <w:highlight w:val="green"/>
        </w:rPr>
        <w:instrText xml:space="preserve"> FORMTEXT </w:instrText>
      </w:r>
      <w:r w:rsidR="003302D6" w:rsidRPr="005720A8">
        <w:rPr>
          <w:rFonts w:cs="Arial"/>
          <w:highlight w:val="green"/>
        </w:rPr>
      </w:r>
      <w:r w:rsidR="003302D6" w:rsidRPr="005720A8">
        <w:rPr>
          <w:rFonts w:cs="Arial"/>
          <w:highlight w:val="green"/>
        </w:rPr>
        <w:fldChar w:fldCharType="separate"/>
      </w:r>
      <w:r w:rsidR="003C79B6" w:rsidRPr="005720A8">
        <w:rPr>
          <w:rFonts w:cs="Arial"/>
          <w:highlight w:val="green"/>
        </w:rPr>
        <w:t>DD.MM.RRRR</w:t>
      </w:r>
      <w:r w:rsidR="003302D6" w:rsidRPr="005720A8">
        <w:rPr>
          <w:rFonts w:cs="Arial"/>
          <w:highlight w:val="green"/>
        </w:rPr>
        <w:fldChar w:fldCharType="end"/>
      </w:r>
    </w:p>
    <w:p w14:paraId="6214A6A1" w14:textId="77777777" w:rsidR="0066761D" w:rsidRPr="003F261A" w:rsidRDefault="0066761D" w:rsidP="00982CBD">
      <w:pPr>
        <w:tabs>
          <w:tab w:val="left" w:pos="284"/>
          <w:tab w:val="left" w:pos="1843"/>
        </w:tabs>
        <w:ind w:left="0"/>
        <w:rPr>
          <w:rFonts w:cs="Arial"/>
          <w:sz w:val="22"/>
          <w:szCs w:val="22"/>
        </w:rPr>
      </w:pPr>
      <w:bookmarkStart w:id="25" w:name="_GoBack"/>
      <w:bookmarkEnd w:id="25"/>
    </w:p>
    <w:p w14:paraId="041A63DA" w14:textId="77777777" w:rsidR="0066761D" w:rsidRPr="003F261A" w:rsidRDefault="0066761D" w:rsidP="00982CBD">
      <w:pPr>
        <w:tabs>
          <w:tab w:val="left" w:pos="284"/>
          <w:tab w:val="left" w:pos="1843"/>
        </w:tabs>
        <w:ind w:left="0"/>
        <w:rPr>
          <w:rFonts w:cs="Arial"/>
          <w:sz w:val="22"/>
          <w:szCs w:val="22"/>
        </w:rPr>
      </w:pPr>
    </w:p>
    <w:p w14:paraId="01AE5531" w14:textId="77777777" w:rsidR="00182661" w:rsidRPr="003F261A" w:rsidRDefault="00182661" w:rsidP="00982CBD">
      <w:pPr>
        <w:tabs>
          <w:tab w:val="left" w:pos="284"/>
          <w:tab w:val="left" w:pos="1843"/>
        </w:tabs>
        <w:ind w:left="0"/>
        <w:rPr>
          <w:rFonts w:cs="Arial"/>
          <w:color w:val="FF0000"/>
          <w:sz w:val="22"/>
          <w:szCs w:val="22"/>
        </w:rPr>
      </w:pPr>
    </w:p>
    <w:p w14:paraId="6C4FE4E5" w14:textId="77777777" w:rsidR="00D956E4" w:rsidRPr="003F261A" w:rsidRDefault="00D956E4" w:rsidP="00982CBD">
      <w:pPr>
        <w:ind w:left="3969"/>
        <w:rPr>
          <w:rFonts w:cs="Arial"/>
          <w:sz w:val="22"/>
          <w:szCs w:val="22"/>
        </w:rPr>
      </w:pPr>
      <w:r w:rsidRPr="003F261A">
        <w:rPr>
          <w:rFonts w:cs="Arial"/>
          <w:b/>
          <w:sz w:val="22"/>
          <w:szCs w:val="22"/>
        </w:rPr>
        <w:t>Správa a údržba silnic Plzeňského kraje, p.o.</w:t>
      </w:r>
    </w:p>
    <w:p w14:paraId="500D03E6" w14:textId="34E90728" w:rsidR="00D956E4" w:rsidRPr="005720A8" w:rsidRDefault="00D956E4" w:rsidP="00982CBD">
      <w:pPr>
        <w:ind w:left="5103"/>
        <w:rPr>
          <w:rFonts w:cs="Arial"/>
          <w:sz w:val="22"/>
          <w:szCs w:val="22"/>
          <w:highlight w:val="green"/>
        </w:rPr>
      </w:pPr>
      <w:r w:rsidRPr="003F261A">
        <w:rPr>
          <w:rFonts w:cs="Arial"/>
          <w:sz w:val="22"/>
          <w:szCs w:val="22"/>
        </w:rPr>
        <w:t xml:space="preserve">     </w:t>
      </w:r>
      <w:r w:rsidR="0053141B" w:rsidRPr="005720A8">
        <w:rPr>
          <w:rFonts w:cs="Arial"/>
          <w:sz w:val="22"/>
          <w:szCs w:val="22"/>
          <w:highlight w:val="green"/>
        </w:rPr>
        <w:t xml:space="preserve">Ing. Monika Tomášková </w:t>
      </w:r>
    </w:p>
    <w:p w14:paraId="1E5B7F2D" w14:textId="556AC5B4" w:rsidR="00D956E4" w:rsidRPr="003F261A" w:rsidRDefault="0053141B" w:rsidP="00982CBD">
      <w:pPr>
        <w:ind w:left="3827" w:firstLine="567"/>
        <w:rPr>
          <w:rFonts w:cs="Arial"/>
          <w:sz w:val="22"/>
          <w:szCs w:val="22"/>
        </w:rPr>
      </w:pPr>
      <w:r w:rsidRPr="005720A8">
        <w:rPr>
          <w:rFonts w:cs="Arial"/>
          <w:sz w:val="22"/>
          <w:szCs w:val="22"/>
          <w:highlight w:val="green"/>
        </w:rPr>
        <w:t xml:space="preserve">                </w:t>
      </w:r>
      <w:r w:rsidR="00D956E4" w:rsidRPr="005720A8">
        <w:rPr>
          <w:rFonts w:cs="Arial"/>
          <w:sz w:val="22"/>
          <w:szCs w:val="22"/>
          <w:highlight w:val="green"/>
        </w:rPr>
        <w:t xml:space="preserve">vedoucí oddělení </w:t>
      </w:r>
      <w:r w:rsidRPr="005720A8">
        <w:rPr>
          <w:rFonts w:cs="Arial"/>
          <w:sz w:val="22"/>
          <w:szCs w:val="22"/>
          <w:highlight w:val="green"/>
        </w:rPr>
        <w:t>nákupu</w:t>
      </w:r>
    </w:p>
    <w:p w14:paraId="10B2A16B" w14:textId="57128B83" w:rsidR="00182661" w:rsidRPr="0066761D" w:rsidRDefault="00D956E4" w:rsidP="00982CBD">
      <w:pPr>
        <w:ind w:left="3969"/>
        <w:rPr>
          <w:rFonts w:cs="Arial"/>
          <w:sz w:val="22"/>
          <w:szCs w:val="22"/>
        </w:rPr>
      </w:pPr>
      <w:r w:rsidRPr="003F261A">
        <w:rPr>
          <w:rFonts w:cs="Arial"/>
          <w:i/>
          <w:sz w:val="22"/>
          <w:szCs w:val="22"/>
        </w:rPr>
        <w:t xml:space="preserve">     </w:t>
      </w:r>
      <w:r w:rsidRPr="003F261A">
        <w:rPr>
          <w:rFonts w:cs="Arial"/>
          <w:i/>
          <w:sz w:val="22"/>
          <w:szCs w:val="22"/>
        </w:rPr>
        <w:tab/>
      </w:r>
      <w:r w:rsidRPr="003F261A">
        <w:rPr>
          <w:rFonts w:cs="Arial"/>
          <w:i/>
          <w:sz w:val="22"/>
          <w:szCs w:val="22"/>
        </w:rPr>
        <w:tab/>
      </w:r>
      <w:r w:rsidR="0053141B" w:rsidRPr="003F261A">
        <w:rPr>
          <w:rFonts w:cs="Arial"/>
          <w:i/>
          <w:sz w:val="22"/>
          <w:szCs w:val="22"/>
        </w:rPr>
        <w:t xml:space="preserve">      </w:t>
      </w:r>
      <w:r w:rsidRPr="003F261A">
        <w:rPr>
          <w:rFonts w:cs="Arial"/>
          <w:i/>
          <w:sz w:val="22"/>
          <w:szCs w:val="22"/>
        </w:rPr>
        <w:t>podepsáno elektronicky</w:t>
      </w:r>
    </w:p>
    <w:sectPr w:rsidR="00182661" w:rsidRPr="0066761D" w:rsidSect="00182661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6" w:author="Stráníková Gabriela" w:date="2025-11-14T09:54:00Z" w:initials="SG">
    <w:p w14:paraId="07FB60CD" w14:textId="2AA34B31" w:rsidR="00982CBD" w:rsidRDefault="00982CBD">
      <w:pPr>
        <w:pStyle w:val="Textkomente"/>
      </w:pPr>
      <w:r>
        <w:rPr>
          <w:rStyle w:val="Odkaznakoment"/>
        </w:rPr>
        <w:annotationRef/>
      </w:r>
      <w:r>
        <w:t>Musí mít nejméně 10</w:t>
      </w:r>
      <w:r w:rsidRPr="00EA5137">
        <w:rPr>
          <w:rFonts w:cs="Arial"/>
          <w:color w:val="000000"/>
          <w:shd w:val="clear" w:color="auto" w:fill="FFFFFF"/>
        </w:rPr>
        <w:t xml:space="preserve"> </w:t>
      </w:r>
      <w:r w:rsidRPr="00245E71">
        <w:rPr>
          <w:rFonts w:ascii="Helvetica" w:hAnsi="Helvetica" w:cs="Helvetica"/>
          <w:b/>
          <w:color w:val="232323"/>
          <w:u w:val="single"/>
          <w:shd w:val="clear" w:color="auto" w:fill="F2F8FC"/>
        </w:rPr>
        <w:t>kalendářních</w:t>
      </w:r>
      <w:r>
        <w:rPr>
          <w:rFonts w:cs="Arial"/>
          <w:color w:val="000000"/>
          <w:shd w:val="clear" w:color="auto" w:fill="FFFFFF"/>
        </w:rPr>
        <w:t xml:space="preserve"> dnů od odeslání výzvy k podání nabídek.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7FB60C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E2CCC" w14:textId="77777777" w:rsidR="00982CBD" w:rsidRDefault="00982CBD" w:rsidP="001B4EE3">
      <w:r>
        <w:separator/>
      </w:r>
    </w:p>
  </w:endnote>
  <w:endnote w:type="continuationSeparator" w:id="0">
    <w:p w14:paraId="352214CA" w14:textId="77777777" w:rsidR="00982CBD" w:rsidRDefault="00982CBD" w:rsidP="001B4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87586" w14:textId="397B2E48" w:rsidR="00982CBD" w:rsidRDefault="00982CBD" w:rsidP="00182661">
    <w:pPr>
      <w:pStyle w:val="Zpat"/>
      <w:spacing w:before="240"/>
      <w:jc w:val="center"/>
    </w:pPr>
    <w:r w:rsidRPr="004E71A4">
      <w:rPr>
        <w:rFonts w:eastAsia="Arial" w:cs="Arial"/>
        <w:sz w:val="16"/>
        <w:szCs w:val="16"/>
      </w:rPr>
      <w:t xml:space="preserve">Stránka </w:t>
    </w:r>
    <w:r>
      <w:rPr>
        <w:rFonts w:eastAsia="Arial" w:cs="Arial"/>
        <w:sz w:val="16"/>
        <w:szCs w:val="16"/>
      </w:rPr>
      <w:fldChar w:fldCharType="begin"/>
    </w:r>
    <w:r>
      <w:rPr>
        <w:rFonts w:eastAsia="Arial" w:cs="Arial"/>
        <w:sz w:val="16"/>
        <w:szCs w:val="16"/>
      </w:rPr>
      <w:instrText xml:space="preserve"> PAGE  \* Arabic </w:instrText>
    </w:r>
    <w:r>
      <w:rPr>
        <w:rFonts w:eastAsia="Arial" w:cs="Arial"/>
        <w:sz w:val="16"/>
        <w:szCs w:val="16"/>
      </w:rPr>
      <w:fldChar w:fldCharType="separate"/>
    </w:r>
    <w:r w:rsidR="005720A8">
      <w:rPr>
        <w:rFonts w:eastAsia="Arial" w:cs="Arial"/>
        <w:noProof/>
        <w:sz w:val="16"/>
        <w:szCs w:val="16"/>
      </w:rPr>
      <w:t>3</w:t>
    </w:r>
    <w:r>
      <w:rPr>
        <w:rFonts w:eastAsia="Arial" w:cs="Arial"/>
        <w:sz w:val="16"/>
        <w:szCs w:val="16"/>
      </w:rPr>
      <w:fldChar w:fldCharType="end"/>
    </w:r>
    <w:r w:rsidRPr="004E71A4">
      <w:rPr>
        <w:rFonts w:eastAsia="Arial" w:cs="Arial"/>
        <w:sz w:val="16"/>
        <w:szCs w:val="16"/>
      </w:rPr>
      <w:t xml:space="preserve"> z </w:t>
    </w:r>
    <w:r w:rsidRPr="004E71A4">
      <w:rPr>
        <w:rFonts w:eastAsia="Arial" w:cs="Arial"/>
        <w:sz w:val="16"/>
        <w:szCs w:val="16"/>
      </w:rPr>
      <w:fldChar w:fldCharType="begin"/>
    </w:r>
    <w:r w:rsidRPr="004E71A4">
      <w:rPr>
        <w:rFonts w:eastAsia="Arial" w:cs="Arial"/>
        <w:sz w:val="16"/>
        <w:szCs w:val="16"/>
      </w:rPr>
      <w:instrText>NUMPAGES</w:instrText>
    </w:r>
    <w:r w:rsidRPr="004E71A4">
      <w:rPr>
        <w:rFonts w:eastAsia="Arial" w:cs="Arial"/>
        <w:sz w:val="16"/>
        <w:szCs w:val="16"/>
      </w:rPr>
      <w:fldChar w:fldCharType="separate"/>
    </w:r>
    <w:r w:rsidR="005720A8">
      <w:rPr>
        <w:rFonts w:eastAsia="Arial" w:cs="Arial"/>
        <w:noProof/>
        <w:sz w:val="16"/>
        <w:szCs w:val="16"/>
      </w:rPr>
      <w:t>3</w:t>
    </w:r>
    <w:r w:rsidRPr="004E71A4">
      <w:rPr>
        <w:rFonts w:eastAsia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DCC45" w14:textId="77777777" w:rsidR="00982CBD" w:rsidRDefault="00982CBD" w:rsidP="001B4EE3">
      <w:r>
        <w:separator/>
      </w:r>
    </w:p>
  </w:footnote>
  <w:footnote w:type="continuationSeparator" w:id="0">
    <w:p w14:paraId="7502BBC7" w14:textId="77777777" w:rsidR="00982CBD" w:rsidRDefault="00982CBD" w:rsidP="001B4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37E827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E3A6EB12" w:tentative="1">
      <w:start w:val="1"/>
      <w:numFmt w:val="lowerLetter"/>
      <w:lvlText w:val="%2."/>
      <w:lvlJc w:val="left"/>
      <w:pPr>
        <w:ind w:left="1647" w:hanging="360"/>
      </w:pPr>
    </w:lvl>
    <w:lvl w:ilvl="2" w:tplc="AA6C8218" w:tentative="1">
      <w:start w:val="1"/>
      <w:numFmt w:val="lowerRoman"/>
      <w:lvlText w:val="%3."/>
      <w:lvlJc w:val="right"/>
      <w:pPr>
        <w:ind w:left="2367" w:hanging="180"/>
      </w:pPr>
    </w:lvl>
    <w:lvl w:ilvl="3" w:tplc="6F5CAC2A" w:tentative="1">
      <w:start w:val="1"/>
      <w:numFmt w:val="decimal"/>
      <w:lvlText w:val="%4."/>
      <w:lvlJc w:val="left"/>
      <w:pPr>
        <w:ind w:left="3087" w:hanging="360"/>
      </w:pPr>
    </w:lvl>
    <w:lvl w:ilvl="4" w:tplc="5FC457E4" w:tentative="1">
      <w:start w:val="1"/>
      <w:numFmt w:val="lowerLetter"/>
      <w:lvlText w:val="%5."/>
      <w:lvlJc w:val="left"/>
      <w:pPr>
        <w:ind w:left="3807" w:hanging="360"/>
      </w:pPr>
    </w:lvl>
    <w:lvl w:ilvl="5" w:tplc="2F5C5232" w:tentative="1">
      <w:start w:val="1"/>
      <w:numFmt w:val="lowerRoman"/>
      <w:lvlText w:val="%6."/>
      <w:lvlJc w:val="right"/>
      <w:pPr>
        <w:ind w:left="4527" w:hanging="180"/>
      </w:pPr>
    </w:lvl>
    <w:lvl w:ilvl="6" w:tplc="BDCE2354" w:tentative="1">
      <w:start w:val="1"/>
      <w:numFmt w:val="decimal"/>
      <w:lvlText w:val="%7."/>
      <w:lvlJc w:val="left"/>
      <w:pPr>
        <w:ind w:left="5247" w:hanging="360"/>
      </w:pPr>
    </w:lvl>
    <w:lvl w:ilvl="7" w:tplc="A5240A1A" w:tentative="1">
      <w:start w:val="1"/>
      <w:numFmt w:val="lowerLetter"/>
      <w:lvlText w:val="%8."/>
      <w:lvlJc w:val="left"/>
      <w:pPr>
        <w:ind w:left="5967" w:hanging="360"/>
      </w:pPr>
    </w:lvl>
    <w:lvl w:ilvl="8" w:tplc="034CF9A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17" w15:restartNumberingAfterBreak="0">
    <w:nsid w:val="12EE65D4"/>
    <w:multiLevelType w:val="multilevel"/>
    <w:tmpl w:val="FBA45F72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7DC0276"/>
    <w:multiLevelType w:val="multilevel"/>
    <w:tmpl w:val="69AC7676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A211629"/>
    <w:multiLevelType w:val="hybridMultilevel"/>
    <w:tmpl w:val="B0EE27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706818"/>
    <w:multiLevelType w:val="hybridMultilevel"/>
    <w:tmpl w:val="7A70A798"/>
    <w:lvl w:ilvl="0" w:tplc="93DE291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FFA65248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D22C2E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186579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BE647A3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49C653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BE0C53D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5852DED0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B704E4E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1542E59"/>
    <w:multiLevelType w:val="hybridMultilevel"/>
    <w:tmpl w:val="DC1E2B0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0082ECC"/>
    <w:multiLevelType w:val="multilevel"/>
    <w:tmpl w:val="63F88CA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3" w15:restartNumberingAfterBreak="0">
    <w:nsid w:val="46EC0574"/>
    <w:multiLevelType w:val="multilevel"/>
    <w:tmpl w:val="039AA774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4" w15:restartNumberingAfterBreak="0">
    <w:nsid w:val="4B6356FB"/>
    <w:multiLevelType w:val="multilevel"/>
    <w:tmpl w:val="DF2C358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7.3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5" w15:restartNumberingAfterBreak="0">
    <w:nsid w:val="553520E6"/>
    <w:multiLevelType w:val="multilevel"/>
    <w:tmpl w:val="D73487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7.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60806773"/>
    <w:multiLevelType w:val="multilevel"/>
    <w:tmpl w:val="C2D6344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71261183"/>
    <w:multiLevelType w:val="multilevel"/>
    <w:tmpl w:val="0F3E031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num w:numId="1">
    <w:abstractNumId w:val="20"/>
  </w:num>
  <w:num w:numId="2">
    <w:abstractNumId w:val="26"/>
  </w:num>
  <w:num w:numId="3">
    <w:abstractNumId w:val="16"/>
  </w:num>
  <w:num w:numId="4">
    <w:abstractNumId w:val="15"/>
  </w:num>
  <w:num w:numId="5">
    <w:abstractNumId w:val="30"/>
  </w:num>
  <w:num w:numId="6">
    <w:abstractNumId w:val="28"/>
  </w:num>
  <w:num w:numId="7">
    <w:abstractNumId w:val="29"/>
  </w:num>
  <w:num w:numId="8">
    <w:abstractNumId w:val="25"/>
  </w:num>
  <w:num w:numId="9">
    <w:abstractNumId w:val="24"/>
  </w:num>
  <w:num w:numId="10">
    <w:abstractNumId w:val="19"/>
  </w:num>
  <w:num w:numId="11">
    <w:abstractNumId w:val="21"/>
  </w:num>
  <w:num w:numId="12">
    <w:abstractNumId w:val="18"/>
  </w:num>
  <w:num w:numId="13">
    <w:abstractNumId w:val="22"/>
  </w:num>
  <w:num w:numId="14">
    <w:abstractNumId w:val="23"/>
  </w:num>
  <w:num w:numId="15">
    <w:abstractNumId w:val="27"/>
  </w:num>
  <w:num w:numId="16">
    <w:abstractNumId w:val="17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tráníková Gabriela">
    <w15:presenceInfo w15:providerId="None" w15:userId="Stráníková Gabriel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EE3"/>
    <w:rsid w:val="00005636"/>
    <w:rsid w:val="001031FC"/>
    <w:rsid w:val="00153F4E"/>
    <w:rsid w:val="00165249"/>
    <w:rsid w:val="00182661"/>
    <w:rsid w:val="0019595D"/>
    <w:rsid w:val="00196A40"/>
    <w:rsid w:val="001A5883"/>
    <w:rsid w:val="001B4EE3"/>
    <w:rsid w:val="001D265C"/>
    <w:rsid w:val="001D30BC"/>
    <w:rsid w:val="00214AE8"/>
    <w:rsid w:val="00226AFF"/>
    <w:rsid w:val="00245E71"/>
    <w:rsid w:val="00282782"/>
    <w:rsid w:val="002B66BD"/>
    <w:rsid w:val="002C2FB3"/>
    <w:rsid w:val="002D2B75"/>
    <w:rsid w:val="00310513"/>
    <w:rsid w:val="0032103F"/>
    <w:rsid w:val="003261D4"/>
    <w:rsid w:val="003275CD"/>
    <w:rsid w:val="003302D6"/>
    <w:rsid w:val="003373D9"/>
    <w:rsid w:val="00353055"/>
    <w:rsid w:val="00382073"/>
    <w:rsid w:val="003B0CD7"/>
    <w:rsid w:val="003C79B6"/>
    <w:rsid w:val="003E57DE"/>
    <w:rsid w:val="003F1A00"/>
    <w:rsid w:val="003F261A"/>
    <w:rsid w:val="004070A2"/>
    <w:rsid w:val="00436AE0"/>
    <w:rsid w:val="00437586"/>
    <w:rsid w:val="004B7D88"/>
    <w:rsid w:val="004F2C8D"/>
    <w:rsid w:val="0051103E"/>
    <w:rsid w:val="0053141B"/>
    <w:rsid w:val="005344C1"/>
    <w:rsid w:val="0055295D"/>
    <w:rsid w:val="005720A8"/>
    <w:rsid w:val="00581C8C"/>
    <w:rsid w:val="00627E71"/>
    <w:rsid w:val="006352B7"/>
    <w:rsid w:val="0064608A"/>
    <w:rsid w:val="0066761D"/>
    <w:rsid w:val="0067149B"/>
    <w:rsid w:val="00690C74"/>
    <w:rsid w:val="00696ABD"/>
    <w:rsid w:val="006B2491"/>
    <w:rsid w:val="006B6C3D"/>
    <w:rsid w:val="006D34CC"/>
    <w:rsid w:val="006E315F"/>
    <w:rsid w:val="00743D90"/>
    <w:rsid w:val="0074485D"/>
    <w:rsid w:val="00760929"/>
    <w:rsid w:val="0076093A"/>
    <w:rsid w:val="00783110"/>
    <w:rsid w:val="007D717A"/>
    <w:rsid w:val="00800D20"/>
    <w:rsid w:val="00802044"/>
    <w:rsid w:val="00806097"/>
    <w:rsid w:val="00837732"/>
    <w:rsid w:val="00846DDF"/>
    <w:rsid w:val="0086638D"/>
    <w:rsid w:val="008927C4"/>
    <w:rsid w:val="008E2021"/>
    <w:rsid w:val="008F59A3"/>
    <w:rsid w:val="00956306"/>
    <w:rsid w:val="0096141D"/>
    <w:rsid w:val="00966BC7"/>
    <w:rsid w:val="00974CB1"/>
    <w:rsid w:val="00982CBD"/>
    <w:rsid w:val="009A393E"/>
    <w:rsid w:val="009B706B"/>
    <w:rsid w:val="009F702F"/>
    <w:rsid w:val="00A0353E"/>
    <w:rsid w:val="00A03CD9"/>
    <w:rsid w:val="00A06A0E"/>
    <w:rsid w:val="00A81C4A"/>
    <w:rsid w:val="00A90B3D"/>
    <w:rsid w:val="00AB206D"/>
    <w:rsid w:val="00AC46E4"/>
    <w:rsid w:val="00AC49F5"/>
    <w:rsid w:val="00AF4266"/>
    <w:rsid w:val="00B059BC"/>
    <w:rsid w:val="00B40BA4"/>
    <w:rsid w:val="00B41AFE"/>
    <w:rsid w:val="00B4621D"/>
    <w:rsid w:val="00B56D64"/>
    <w:rsid w:val="00B73CF6"/>
    <w:rsid w:val="00B812DB"/>
    <w:rsid w:val="00B84F85"/>
    <w:rsid w:val="00BA4927"/>
    <w:rsid w:val="00BA4F81"/>
    <w:rsid w:val="00BB1CF5"/>
    <w:rsid w:val="00C14766"/>
    <w:rsid w:val="00C258AC"/>
    <w:rsid w:val="00C774F8"/>
    <w:rsid w:val="00C95D65"/>
    <w:rsid w:val="00D02F77"/>
    <w:rsid w:val="00D07179"/>
    <w:rsid w:val="00D41698"/>
    <w:rsid w:val="00D51511"/>
    <w:rsid w:val="00D617CB"/>
    <w:rsid w:val="00D717CF"/>
    <w:rsid w:val="00D956E4"/>
    <w:rsid w:val="00DA4C10"/>
    <w:rsid w:val="00DF4663"/>
    <w:rsid w:val="00E13897"/>
    <w:rsid w:val="00E25530"/>
    <w:rsid w:val="00E35EC7"/>
    <w:rsid w:val="00E41FF9"/>
    <w:rsid w:val="00E61ED8"/>
    <w:rsid w:val="00E8762E"/>
    <w:rsid w:val="00E94D33"/>
    <w:rsid w:val="00EA5137"/>
    <w:rsid w:val="00EE0498"/>
    <w:rsid w:val="00EE7957"/>
    <w:rsid w:val="00EF099F"/>
    <w:rsid w:val="00F060FB"/>
    <w:rsid w:val="00F6562D"/>
    <w:rsid w:val="00F7321E"/>
    <w:rsid w:val="00F828C7"/>
    <w:rsid w:val="00F97D1B"/>
    <w:rsid w:val="00FF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AB4DE2"/>
  <w15:docId w15:val="{4ED2A004-B273-4ADF-9CE4-6C245F1E6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6761D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2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3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h1a">
    <w:name w:val="h1a"/>
    <w:basedOn w:val="Standardnpsmoodstavce"/>
    <w:rsid w:val="00353055"/>
  </w:style>
  <w:style w:type="paragraph" w:customStyle="1" w:styleId="Default">
    <w:name w:val="Default"/>
    <w:rsid w:val="006B249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omments" Target="comments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onika.tomaskova@suspk.eu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k.cnpk.cz/contract_display_12237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zak.cnpk.cz/profile_display_137.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suspk.eu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0AB600-01B6-4EE4-808E-80B89A4B8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710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/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Hlavatá Kateřina</cp:lastModifiedBy>
  <cp:revision>5</cp:revision>
  <cp:lastPrinted>2019-05-17T08:42:00Z</cp:lastPrinted>
  <dcterms:created xsi:type="dcterms:W3CDTF">2025-11-14T09:32:00Z</dcterms:created>
  <dcterms:modified xsi:type="dcterms:W3CDTF">2025-11-14T09:56:00Z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6026806</vt:lpwstr>
  </property>
</Properties>
</file>